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384" w:rsidRDefault="00AF09BF" w:rsidP="00D51E0F">
      <w:pPr>
        <w:keepNext/>
        <w:keepLines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F09BF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C00F94">
        <w:rPr>
          <w:rFonts w:ascii="Times New Roman" w:hAnsi="Times New Roman"/>
          <w:b/>
          <w:bCs/>
          <w:sz w:val="24"/>
          <w:szCs w:val="24"/>
        </w:rPr>
        <w:t>8</w:t>
      </w:r>
      <w:r w:rsidRPr="00AF09BF">
        <w:rPr>
          <w:rFonts w:ascii="Times New Roman" w:hAnsi="Times New Roman"/>
          <w:b/>
          <w:bCs/>
          <w:sz w:val="24"/>
          <w:szCs w:val="24"/>
        </w:rPr>
        <w:t xml:space="preserve"> do SWZ</w:t>
      </w:r>
    </w:p>
    <w:p w:rsidR="00AF09BF" w:rsidRPr="00AF09BF" w:rsidRDefault="00AF09BF" w:rsidP="00AF09B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u w:val="single" w:color="000000"/>
          <w:lang w:eastAsia="pl-PL"/>
        </w:rPr>
      </w:pPr>
      <w:bookmarkStart w:id="0" w:name="_Toc43387623"/>
      <w:bookmarkStart w:id="1" w:name="_Toc61833305"/>
      <w:bookmarkStart w:id="2" w:name="_Toc62565865"/>
      <w:bookmarkStart w:id="3" w:name="_Toc64009689"/>
      <w:r w:rsidRPr="00AF09BF">
        <w:rPr>
          <w:rFonts w:ascii="Times New Roman" w:eastAsia="Times New Roman" w:hAnsi="Times New Roman"/>
          <w:b/>
          <w:color w:val="000000"/>
          <w:u w:val="single" w:color="000000"/>
          <w:lang w:eastAsia="pl-PL"/>
        </w:rPr>
        <w:t>POSTANOWIENIA UMOWY (PU)</w:t>
      </w:r>
      <w:bookmarkEnd w:id="0"/>
      <w:bookmarkEnd w:id="1"/>
      <w:bookmarkEnd w:id="2"/>
      <w:bookmarkEnd w:id="3"/>
    </w:p>
    <w:p w:rsidR="00AF09BF" w:rsidRPr="00AF09BF" w:rsidRDefault="00AF09BF" w:rsidP="00AF09B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u w:color="000000"/>
          <w:lang w:eastAsia="pl-PL"/>
        </w:rPr>
      </w:pPr>
      <w:bookmarkStart w:id="4" w:name="_Toc43387624"/>
      <w:bookmarkStart w:id="5" w:name="_Toc61833306"/>
      <w:bookmarkStart w:id="6" w:name="_Toc62565866"/>
      <w:bookmarkStart w:id="7" w:name="_Toc64009690"/>
      <w:r w:rsidRPr="00AF09BF">
        <w:rPr>
          <w:rFonts w:ascii="Times New Roman" w:eastAsia="Times New Roman" w:hAnsi="Times New Roman"/>
          <w:b/>
          <w:color w:val="000000"/>
          <w:u w:color="000000"/>
          <w:lang w:eastAsia="pl-PL"/>
        </w:rPr>
        <w:t>UMOWA nr ………………..</w:t>
      </w:r>
      <w:bookmarkEnd w:id="4"/>
      <w:bookmarkEnd w:id="5"/>
      <w:bookmarkEnd w:id="6"/>
      <w:bookmarkEnd w:id="7"/>
    </w:p>
    <w:p w:rsidR="00B368BB" w:rsidRDefault="00AF09BF" w:rsidP="00AF09BF">
      <w:pPr>
        <w:keepNext/>
        <w:keepLines/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F09BF">
        <w:rPr>
          <w:rFonts w:ascii="Times New Roman" w:eastAsia="Times New Roman" w:hAnsi="Times New Roman"/>
          <w:color w:val="000000"/>
          <w:lang w:eastAsia="pl-PL"/>
        </w:rPr>
        <w:t xml:space="preserve">zawarta w </w:t>
      </w:r>
      <w:r>
        <w:rPr>
          <w:rFonts w:ascii="Times New Roman" w:eastAsia="Times New Roman" w:hAnsi="Times New Roman"/>
          <w:color w:val="000000"/>
          <w:lang w:eastAsia="pl-PL"/>
        </w:rPr>
        <w:t>………………</w:t>
      </w:r>
      <w:r w:rsidRPr="00AF09BF">
        <w:rPr>
          <w:rFonts w:ascii="Times New Roman" w:eastAsia="Times New Roman" w:hAnsi="Times New Roman"/>
          <w:color w:val="000000"/>
          <w:lang w:eastAsia="pl-PL"/>
        </w:rPr>
        <w:t xml:space="preserve"> w dniu …………………. roku</w:t>
      </w:r>
    </w:p>
    <w:p w:rsidR="00BA1AFF" w:rsidRPr="00D51E0F" w:rsidRDefault="00F9493F" w:rsidP="00D51E0F">
      <w:pPr>
        <w:keepNext/>
        <w:keepLines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>pomiędzy</w:t>
      </w:r>
      <w:r w:rsidR="00AF09BF">
        <w:rPr>
          <w:rFonts w:ascii="Times New Roman" w:hAnsi="Times New Roman"/>
          <w:bCs/>
          <w:sz w:val="24"/>
          <w:szCs w:val="24"/>
        </w:rPr>
        <w:t>:</w:t>
      </w:r>
    </w:p>
    <w:p w:rsidR="00F9493F" w:rsidRPr="00D51E0F" w:rsidRDefault="00DD0F74" w:rsidP="00D51E0F">
      <w:pPr>
        <w:keepNext/>
        <w:keepLines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 xml:space="preserve">…………………… </w:t>
      </w:r>
      <w:r w:rsidR="003F66C1" w:rsidRPr="00D51E0F">
        <w:rPr>
          <w:rFonts w:ascii="Times New Roman" w:hAnsi="Times New Roman"/>
          <w:bCs/>
          <w:sz w:val="24"/>
          <w:szCs w:val="24"/>
        </w:rPr>
        <w:t>…………</w:t>
      </w:r>
      <w:r w:rsidR="00F9493F" w:rsidRPr="00D51E0F">
        <w:rPr>
          <w:rFonts w:ascii="Times New Roman" w:hAnsi="Times New Roman"/>
          <w:bCs/>
          <w:sz w:val="24"/>
          <w:szCs w:val="24"/>
        </w:rPr>
        <w:t>reprezentowanym przez:</w:t>
      </w:r>
    </w:p>
    <w:p w:rsidR="00F9493F" w:rsidRPr="00D51E0F" w:rsidRDefault="003F66C1">
      <w:pPr>
        <w:pStyle w:val="Akapitzlist"/>
        <w:keepNext/>
        <w:keepLines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/>
          <w:bCs/>
          <w:sz w:val="24"/>
          <w:szCs w:val="24"/>
        </w:rPr>
        <w:t>……………….</w:t>
      </w:r>
      <w:r w:rsidR="00F9493F" w:rsidRPr="00D51E0F">
        <w:rPr>
          <w:rFonts w:ascii="Times New Roman" w:hAnsi="Times New Roman"/>
          <w:b/>
          <w:bCs/>
          <w:sz w:val="24"/>
          <w:szCs w:val="24"/>
        </w:rPr>
        <w:t xml:space="preserve"> – Dyrektor szkoły </w:t>
      </w:r>
    </w:p>
    <w:p w:rsidR="00844773" w:rsidRDefault="00844773" w:rsidP="00D51E0F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9493F" w:rsidRPr="00D51E0F" w:rsidRDefault="00F9493F" w:rsidP="00D51E0F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>zwanym w treści umowy „Zamawiającym”, a</w:t>
      </w:r>
    </w:p>
    <w:p w:rsidR="00F9493F" w:rsidRPr="00D51E0F" w:rsidRDefault="00887D3B" w:rsidP="00D51E0F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>.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.........................................................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>………</w:t>
      </w:r>
      <w:r w:rsidR="00625F27" w:rsidRPr="00D51E0F">
        <w:rPr>
          <w:rFonts w:ascii="Times New Roman" w:hAnsi="Times New Roman"/>
          <w:bCs/>
          <w:sz w:val="24"/>
          <w:szCs w:val="24"/>
        </w:rPr>
        <w:t>...................</w:t>
      </w:r>
      <w:r w:rsidR="00230C0D" w:rsidRPr="00D51E0F">
        <w:rPr>
          <w:rFonts w:ascii="Times New Roman" w:hAnsi="Times New Roman"/>
          <w:bCs/>
          <w:sz w:val="24"/>
          <w:szCs w:val="24"/>
        </w:rPr>
        <w:t>..</w:t>
      </w:r>
      <w:r w:rsidR="00625F27" w:rsidRPr="00D51E0F">
        <w:rPr>
          <w:rFonts w:ascii="Times New Roman" w:hAnsi="Times New Roman"/>
          <w:bCs/>
          <w:sz w:val="24"/>
          <w:szCs w:val="24"/>
        </w:rPr>
        <w:t>.................................................................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>……, z siedzibą ……</w:t>
      </w:r>
      <w:r w:rsidR="00625F27" w:rsidRPr="00D51E0F">
        <w:rPr>
          <w:rFonts w:ascii="Times New Roman" w:hAnsi="Times New Roman"/>
          <w:bCs/>
          <w:sz w:val="24"/>
          <w:szCs w:val="24"/>
        </w:rPr>
        <w:t>...............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>….., ul. ……</w:t>
      </w:r>
      <w:r w:rsidR="00EF3B2C" w:rsidRPr="00D51E0F">
        <w:rPr>
          <w:rFonts w:ascii="Times New Roman" w:hAnsi="Times New Roman"/>
          <w:bCs/>
          <w:sz w:val="24"/>
          <w:szCs w:val="24"/>
        </w:rPr>
        <w:t>.</w:t>
      </w:r>
      <w:r w:rsidR="00625F27" w:rsidRPr="00D51E0F">
        <w:rPr>
          <w:rFonts w:ascii="Times New Roman" w:hAnsi="Times New Roman"/>
          <w:bCs/>
          <w:sz w:val="24"/>
          <w:szCs w:val="24"/>
        </w:rPr>
        <w:t>....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 xml:space="preserve">………., </w:t>
      </w:r>
      <w:r w:rsidR="00AF09BF">
        <w:rPr>
          <w:rFonts w:ascii="Times New Roman" w:hAnsi="Times New Roman"/>
          <w:bCs/>
          <w:sz w:val="24"/>
          <w:szCs w:val="24"/>
        </w:rPr>
        <w:t>NIP</w:t>
      </w:r>
      <w:r w:rsidR="00F9493F" w:rsidRPr="00D51E0F">
        <w:rPr>
          <w:rFonts w:ascii="Times New Roman" w:hAnsi="Times New Roman"/>
          <w:bCs/>
          <w:sz w:val="24"/>
          <w:szCs w:val="24"/>
        </w:rPr>
        <w:t xml:space="preserve"> ………………….., REGON …………………, zarejest</w:t>
      </w:r>
      <w:r w:rsidR="0091391D" w:rsidRPr="00D51E0F">
        <w:rPr>
          <w:rFonts w:ascii="Times New Roman" w:hAnsi="Times New Roman"/>
          <w:bCs/>
          <w:sz w:val="24"/>
          <w:szCs w:val="24"/>
        </w:rPr>
        <w:t>rowaną w……………………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</w:t>
      </w:r>
      <w:r w:rsidR="0091391D" w:rsidRPr="00D51E0F">
        <w:rPr>
          <w:rFonts w:ascii="Times New Roman" w:hAnsi="Times New Roman"/>
          <w:bCs/>
          <w:sz w:val="24"/>
          <w:szCs w:val="24"/>
        </w:rPr>
        <w:t>………….., zwaną w </w:t>
      </w:r>
      <w:r w:rsidR="00F9493F" w:rsidRPr="00D51E0F">
        <w:rPr>
          <w:rFonts w:ascii="Times New Roman" w:hAnsi="Times New Roman"/>
          <w:bCs/>
          <w:sz w:val="24"/>
          <w:szCs w:val="24"/>
        </w:rPr>
        <w:t xml:space="preserve">treści umowy Wykonawcą,reprezentowanym przez: </w:t>
      </w:r>
    </w:p>
    <w:p w:rsidR="00F9493F" w:rsidRPr="00D51E0F" w:rsidRDefault="00F9493F">
      <w:pPr>
        <w:keepNext/>
        <w:keepLines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/>
          <w:bCs/>
          <w:sz w:val="24"/>
          <w:szCs w:val="24"/>
        </w:rPr>
        <w:t>…………………</w:t>
      </w:r>
      <w:r w:rsidR="00230C0D" w:rsidRPr="00D51E0F">
        <w:rPr>
          <w:rFonts w:ascii="Times New Roman" w:hAnsi="Times New Roman"/>
          <w:b/>
          <w:bCs/>
          <w:sz w:val="24"/>
          <w:szCs w:val="24"/>
        </w:rPr>
        <w:t>.................................</w:t>
      </w:r>
      <w:r w:rsidRPr="00D51E0F">
        <w:rPr>
          <w:rFonts w:ascii="Times New Roman" w:hAnsi="Times New Roman"/>
          <w:b/>
          <w:bCs/>
          <w:sz w:val="24"/>
          <w:szCs w:val="24"/>
        </w:rPr>
        <w:t>…………………….</w:t>
      </w:r>
    </w:p>
    <w:p w:rsidR="00AF09BF" w:rsidRPr="00AF09BF" w:rsidRDefault="00AF09BF" w:rsidP="00AF09BF">
      <w:pPr>
        <w:keepNext/>
        <w:keepLines/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AF09BF">
        <w:rPr>
          <w:rFonts w:ascii="Times New Roman" w:hAnsi="Times New Roman"/>
          <w:b/>
          <w:iCs/>
          <w:sz w:val="24"/>
          <w:szCs w:val="24"/>
        </w:rPr>
        <w:t>Preambuła</w:t>
      </w:r>
    </w:p>
    <w:p w:rsidR="00AF09BF" w:rsidRPr="00AF09BF" w:rsidRDefault="00AF09BF" w:rsidP="00AF09BF">
      <w:pPr>
        <w:keepNext/>
        <w:keepLines/>
        <w:spacing w:line="36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AF09BF">
        <w:rPr>
          <w:rFonts w:ascii="Times New Roman" w:hAnsi="Times New Roman"/>
          <w:bCs/>
          <w:iCs/>
          <w:sz w:val="24"/>
          <w:szCs w:val="24"/>
        </w:rPr>
        <w:t>1.</w:t>
      </w:r>
      <w:r w:rsidRPr="00AF09BF">
        <w:rPr>
          <w:rFonts w:ascii="Times New Roman" w:hAnsi="Times New Roman"/>
          <w:bCs/>
          <w:iCs/>
          <w:sz w:val="24"/>
          <w:szCs w:val="24"/>
        </w:rPr>
        <w:tab/>
        <w:t>Niniejsza umowa, zwana dalej „Umową”, została zawarta w wyniku przeprowadzenia postępowania o udzielenie zamówienia publicznego, zgodnie z przepisami ustawy z dnia 11 września 2019 r. - Prawo zamówień publicznych (t.j. Dz. U. z 2024 r. poz. 1320z późn. zm.), w trybie podstawowym, bez negocjacji, o którym mowa w art. 275 pkt 1 ustawy Pzp.</w:t>
      </w:r>
    </w:p>
    <w:p w:rsidR="00AF09BF" w:rsidRDefault="00AF09BF" w:rsidP="00AF09BF">
      <w:pPr>
        <w:keepNext/>
        <w:keepLines/>
        <w:spacing w:line="36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AF09BF">
        <w:rPr>
          <w:rFonts w:ascii="Times New Roman" w:hAnsi="Times New Roman"/>
          <w:bCs/>
          <w:iCs/>
          <w:sz w:val="24"/>
          <w:szCs w:val="24"/>
        </w:rPr>
        <w:t>2.</w:t>
      </w:r>
      <w:r w:rsidRPr="00AF09BF">
        <w:rPr>
          <w:rFonts w:ascii="Times New Roman" w:hAnsi="Times New Roman"/>
          <w:bCs/>
          <w:iCs/>
          <w:sz w:val="24"/>
          <w:szCs w:val="24"/>
        </w:rPr>
        <w:tab/>
        <w:t xml:space="preserve">Zamawiający oświadcza, iż zadanie, o którym mowa w § 1 poniżej, jest współfinansowane </w:t>
      </w:r>
      <w:r w:rsidR="00553AE5" w:rsidRPr="00553AE5">
        <w:rPr>
          <w:rFonts w:ascii="Times New Roman" w:hAnsi="Times New Roman"/>
          <w:bCs/>
          <w:iCs/>
          <w:sz w:val="24"/>
          <w:szCs w:val="24"/>
        </w:rPr>
        <w:t>ze środków Funduszu na rzecz Sprawiedliwej Transformacji w ramach Programu Regionalnego Fundusze Europejskie dla Łódzkiego 2021-2027, nr umowy FELD.09.02-IZ.00-0003/24-00</w:t>
      </w:r>
      <w:r w:rsidRPr="00AF09BF">
        <w:rPr>
          <w:rFonts w:ascii="Times New Roman" w:hAnsi="Times New Roman"/>
          <w:bCs/>
          <w:iCs/>
          <w:sz w:val="24"/>
          <w:szCs w:val="24"/>
        </w:rPr>
        <w:t>.</w:t>
      </w:r>
    </w:p>
    <w:p w:rsidR="00844773" w:rsidRPr="00F42567" w:rsidRDefault="00B368BB" w:rsidP="00844773">
      <w:pPr>
        <w:keepNext/>
        <w:keepLines/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F42567">
        <w:rPr>
          <w:rFonts w:ascii="Times New Roman" w:hAnsi="Times New Roman"/>
          <w:bCs/>
          <w:sz w:val="24"/>
          <w:szCs w:val="24"/>
        </w:rPr>
        <w:t>§ 1</w:t>
      </w:r>
    </w:p>
    <w:p w:rsidR="00B368BB" w:rsidRPr="00553AE5" w:rsidRDefault="00B368BB" w:rsidP="000F1B95">
      <w:pPr>
        <w:pStyle w:val="Akapitzlist"/>
        <w:keepNext/>
        <w:keepLines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3AE5">
        <w:rPr>
          <w:rFonts w:ascii="Times New Roman" w:hAnsi="Times New Roman"/>
          <w:sz w:val="24"/>
          <w:szCs w:val="24"/>
        </w:rPr>
        <w:t xml:space="preserve">Przedmiotem niniejszej Umowy jest </w:t>
      </w:r>
      <w:r w:rsidR="009B6250" w:rsidRPr="00553AE5">
        <w:rPr>
          <w:rFonts w:ascii="Times New Roman" w:hAnsi="Times New Roman"/>
          <w:sz w:val="24"/>
          <w:szCs w:val="24"/>
        </w:rPr>
        <w:t>realizacja</w:t>
      </w:r>
      <w:r w:rsidRPr="00553AE5">
        <w:rPr>
          <w:rFonts w:ascii="Times New Roman" w:hAnsi="Times New Roman"/>
          <w:sz w:val="24"/>
          <w:szCs w:val="24"/>
        </w:rPr>
        <w:t xml:space="preserve"> przez Wykonawcę na rzecz Zam</w:t>
      </w:r>
      <w:r w:rsidR="00887D3B" w:rsidRPr="00553AE5">
        <w:rPr>
          <w:rFonts w:ascii="Times New Roman" w:hAnsi="Times New Roman"/>
          <w:sz w:val="24"/>
          <w:szCs w:val="24"/>
        </w:rPr>
        <w:t>awiającego zamówienia pod nazwą</w:t>
      </w:r>
      <w:r w:rsidR="00BA1AFF" w:rsidRPr="00553AE5">
        <w:rPr>
          <w:rFonts w:ascii="Times New Roman" w:hAnsi="Times New Roman"/>
          <w:sz w:val="24"/>
          <w:szCs w:val="24"/>
        </w:rPr>
        <w:t xml:space="preserve">: </w:t>
      </w:r>
      <w:r w:rsidR="00AC50F4" w:rsidRPr="00553AE5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>Usługi szkoleniowe w zakresie realizacji szkoleń/kursów zawodowych dla uczniów i</w:t>
      </w:r>
      <w:r w:rsidR="00DD0F1B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="00AC50F4" w:rsidRPr="00553AE5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 xml:space="preserve">Nauczycieli w ramach realizacji projektu pn.: </w:t>
      </w:r>
      <w:r w:rsidR="008F184E" w:rsidRPr="008F184E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>"Droga do sukcesu" współfinansowanego ze środków Europejskiego Funduszu Społecznego Plus w ramach programu Regionalnego Fundusze Europejskie dla Łódzkiego 2021-2027, nr umowy FELD.08.08-IZ.00-0090/23</w:t>
      </w:r>
      <w:r w:rsidR="00DD0F1B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Pr="00553AE5">
        <w:rPr>
          <w:rFonts w:ascii="Times New Roman" w:hAnsi="Times New Roman"/>
          <w:color w:val="000000" w:themeColor="text1"/>
          <w:sz w:val="24"/>
          <w:szCs w:val="24"/>
        </w:rPr>
        <w:t>zwanego dalej "przedmiotem Umowy")</w:t>
      </w:r>
      <w:r w:rsidR="009D1B34" w:rsidRPr="00553AE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823FB" w:rsidRDefault="00F823FB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Przedmiotem zamówienia </w:t>
      </w:r>
      <w:r w:rsidR="00C00F94" w:rsidRPr="00C00F94">
        <w:rPr>
          <w:rFonts w:ascii="Times New Roman" w:hAnsi="Times New Roman"/>
          <w:sz w:val="24"/>
          <w:szCs w:val="24"/>
        </w:rPr>
        <w:t xml:space="preserve">są usługi szkoleniowe w zakresie realizacji szkoleń/kursów zawodowych dla uczniów i nauczycieli wraz z egzaminami, prowadzących do nabycia umiejętności i nowych kompetencji zawodowych w ramach realizacji projektu pn.: </w:t>
      </w:r>
      <w:r w:rsidR="00553AE5" w:rsidRPr="008F184E">
        <w:rPr>
          <w:rFonts w:ascii="Times New Roman" w:hAnsi="Times New Roman"/>
          <w:b/>
          <w:bCs/>
          <w:sz w:val="24"/>
          <w:szCs w:val="24"/>
        </w:rPr>
        <w:t>"</w:t>
      </w:r>
      <w:r w:rsidR="008F184E" w:rsidRPr="008F184E">
        <w:rPr>
          <w:rFonts w:ascii="Times New Roman" w:hAnsi="Times New Roman"/>
          <w:b/>
          <w:bCs/>
          <w:sz w:val="24"/>
          <w:szCs w:val="24"/>
        </w:rPr>
        <w:t>Droga do sukcesu</w:t>
      </w:r>
      <w:r w:rsidR="00553AE5" w:rsidRPr="008F184E">
        <w:rPr>
          <w:rFonts w:ascii="Times New Roman" w:hAnsi="Times New Roman"/>
          <w:b/>
          <w:bCs/>
          <w:sz w:val="24"/>
          <w:szCs w:val="24"/>
        </w:rPr>
        <w:t>"</w:t>
      </w:r>
      <w:r w:rsidR="00C00F94">
        <w:rPr>
          <w:rFonts w:ascii="Times New Roman" w:hAnsi="Times New Roman"/>
          <w:sz w:val="24"/>
          <w:szCs w:val="24"/>
        </w:rPr>
        <w:t>:</w:t>
      </w:r>
      <w:r w:rsidR="00AC50F4">
        <w:rPr>
          <w:rFonts w:ascii="Times New Roman" w:hAnsi="Times New Roman"/>
          <w:sz w:val="24"/>
          <w:szCs w:val="24"/>
        </w:rPr>
        <w:tab/>
      </w:r>
      <w:r w:rsidR="00C00F94">
        <w:rPr>
          <w:rFonts w:ascii="Times New Roman" w:hAnsi="Times New Roman"/>
          <w:sz w:val="24"/>
          <w:szCs w:val="24"/>
        </w:rPr>
        <w:br/>
        <w:t>*Część………………………………………….</w:t>
      </w:r>
    </w:p>
    <w:p w:rsidR="00C00F94" w:rsidRDefault="00C00F94" w:rsidP="00C00F94">
      <w:pPr>
        <w:keepNext/>
        <w:keepLines/>
        <w:spacing w:after="0" w:line="360" w:lineRule="auto"/>
        <w:ind w:left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*Część………………………………………….</w:t>
      </w:r>
    </w:p>
    <w:p w:rsidR="00DD0F1B" w:rsidRDefault="00DD0F1B" w:rsidP="00DD0F1B">
      <w:pPr>
        <w:keepNext/>
        <w:keepLines/>
        <w:spacing w:after="0" w:line="360" w:lineRule="auto"/>
        <w:ind w:left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*Część………………………………………….</w:t>
      </w:r>
    </w:p>
    <w:p w:rsidR="00DD0F1B" w:rsidRDefault="00DD0F1B" w:rsidP="00DD0F1B">
      <w:pPr>
        <w:keepNext/>
        <w:keepLines/>
        <w:spacing w:after="0" w:line="360" w:lineRule="auto"/>
        <w:ind w:left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*Część………………………………………….</w:t>
      </w:r>
    </w:p>
    <w:p w:rsidR="00F823FB" w:rsidRPr="00F823FB" w:rsidRDefault="00F823FB" w:rsidP="00F823FB">
      <w:pPr>
        <w:keepNext/>
        <w:keepLines/>
        <w:spacing w:after="0" w:line="360" w:lineRule="auto"/>
        <w:ind w:left="284"/>
        <w:jc w:val="both"/>
        <w:rPr>
          <w:rFonts w:ascii="Times New Roman" w:hAnsi="Times New Roman"/>
          <w:color w:val="FF0000"/>
          <w:sz w:val="24"/>
          <w:szCs w:val="24"/>
        </w:rPr>
      </w:pPr>
      <w:r w:rsidRPr="00821064">
        <w:rPr>
          <w:rFonts w:ascii="Times New Roman" w:hAnsi="Times New Roman"/>
          <w:color w:val="FF0000"/>
          <w:sz w:val="24"/>
          <w:szCs w:val="24"/>
        </w:rPr>
        <w:t>*niepotrzebne skreślić</w:t>
      </w:r>
    </w:p>
    <w:p w:rsidR="009C7A6E" w:rsidRPr="009C7A6E" w:rsidRDefault="009C7A6E" w:rsidP="009C7A6E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9C7A6E">
        <w:rPr>
          <w:rFonts w:ascii="Times New Roman" w:hAnsi="Times New Roman"/>
          <w:sz w:val="24"/>
          <w:szCs w:val="24"/>
        </w:rPr>
        <w:t>Realizacja szkolenia/kursu zakończy się z dniem ……………….</w:t>
      </w:r>
    </w:p>
    <w:p w:rsidR="009C7A6E" w:rsidRDefault="009C7A6E" w:rsidP="00280849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9C7A6E">
        <w:rPr>
          <w:rFonts w:ascii="Times New Roman" w:hAnsi="Times New Roman"/>
          <w:sz w:val="24"/>
          <w:szCs w:val="24"/>
        </w:rPr>
        <w:t xml:space="preserve">Realizacja szkolenia/kursu odbywać się będzie w terminach ustalonych z wstępnym harmonogramem Szkoleń, opracowanym przez Zamawiającego. Harmonogram szkoleń uwzględni założenia określone w opisie przedmiotu umowyokreślonym w Załączniku nr </w:t>
      </w:r>
      <w:r>
        <w:rPr>
          <w:rFonts w:ascii="Times New Roman" w:hAnsi="Times New Roman"/>
          <w:sz w:val="24"/>
          <w:szCs w:val="24"/>
        </w:rPr>
        <w:t>1</w:t>
      </w:r>
      <w:r w:rsidRPr="009C7A6E">
        <w:rPr>
          <w:rFonts w:ascii="Times New Roman" w:hAnsi="Times New Roman"/>
          <w:sz w:val="24"/>
          <w:szCs w:val="24"/>
        </w:rPr>
        <w:t xml:space="preserve"> do umowy – Opisie Przedmiotu Zamówienia(OPZ), stanowiącym integralną część umowy.</w:t>
      </w:r>
    </w:p>
    <w:p w:rsidR="009C7A6E" w:rsidRPr="009C7A6E" w:rsidRDefault="009C7A6E" w:rsidP="003D5171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C7A6E">
        <w:rPr>
          <w:rFonts w:ascii="Times New Roman" w:hAnsi="Times New Roman"/>
          <w:sz w:val="24"/>
          <w:szCs w:val="24"/>
        </w:rPr>
        <w:t>Zamawiający zastrzega sobie prawo do zmiany terminów zajęć, przy czym informacja o zmianie terminu danego szkolenia będzie przekazana Wykonawcy nie później niż 7 dni przeduzgodnionym terminem Szkolenia.</w:t>
      </w:r>
    </w:p>
    <w:p w:rsidR="009C7A6E" w:rsidRPr="00166A45" w:rsidRDefault="009C7A6E" w:rsidP="00D66BEB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Zmiana terminu realizacji przedmiotu umowy, o którym mowa w § 1 ust.</w:t>
      </w:r>
      <w:r w:rsidR="00166A45" w:rsidRPr="00166A45">
        <w:rPr>
          <w:rFonts w:ascii="Times New Roman" w:hAnsi="Times New Roman"/>
          <w:sz w:val="24"/>
          <w:szCs w:val="24"/>
        </w:rPr>
        <w:t>4</w:t>
      </w:r>
      <w:r w:rsidRPr="00166A45">
        <w:rPr>
          <w:rFonts w:ascii="Times New Roman" w:hAnsi="Times New Roman"/>
          <w:sz w:val="24"/>
          <w:szCs w:val="24"/>
        </w:rPr>
        <w:t>wymaga formy pisemnej.</w:t>
      </w:r>
    </w:p>
    <w:p w:rsidR="00653301" w:rsidRPr="00D51E0F" w:rsidRDefault="00653301" w:rsidP="00D51E0F">
      <w:pPr>
        <w:pStyle w:val="Nrparagrafu"/>
        <w:spacing w:line="360" w:lineRule="auto"/>
        <w:rPr>
          <w:szCs w:val="24"/>
        </w:rPr>
      </w:pPr>
      <w:r w:rsidRPr="00D51E0F">
        <w:rPr>
          <w:szCs w:val="24"/>
        </w:rPr>
        <w:t>2</w:t>
      </w:r>
    </w:p>
    <w:p w:rsidR="00653301" w:rsidRPr="00D51E0F" w:rsidRDefault="00653301" w:rsidP="00D51E0F">
      <w:pPr>
        <w:keepNext/>
        <w:keepLines/>
        <w:tabs>
          <w:tab w:val="left" w:pos="142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51E0F">
        <w:rPr>
          <w:rFonts w:ascii="Times New Roman" w:hAnsi="Times New Roman"/>
          <w:sz w:val="24"/>
          <w:szCs w:val="24"/>
        </w:rPr>
        <w:t>Wykonawca oświadcza, że:</w:t>
      </w:r>
    </w:p>
    <w:p w:rsidR="00166A45" w:rsidRDefault="008B14A4" w:rsidP="000D2C2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166A45" w:rsidRPr="00166A45">
        <w:rPr>
          <w:rFonts w:ascii="Times New Roman" w:hAnsi="Times New Roman"/>
          <w:sz w:val="24"/>
          <w:szCs w:val="24"/>
        </w:rPr>
        <w:t>osiada wszelkie niezbędne kwalifikacje i doświadczenie, gwarantujące prawidłowe wykonanie przedmiotu umowy.</w:t>
      </w:r>
    </w:p>
    <w:p w:rsidR="00F119B7" w:rsidRDefault="00F119B7" w:rsidP="00EF7529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Wykonawca zobowiązuje się do należytego i terminowego wykonania przedmiotu umowy określonego w §1, zgodnie z przepisami prawa, wytycznymi projektowymi, zasadami równego traktowania uczestników oraz wymogami określonymi w SWZ i opisie przedmiotu zamówienia.</w:t>
      </w:r>
    </w:p>
    <w:p w:rsidR="00166A45" w:rsidRDefault="00166A45" w:rsidP="00EF7529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Wykonawca zobowiązany jest realizować przedmiot umowy zgodnie z powszechnie przyjętymi standardami wykorzystując wykwalifikowanychtrenerów oraz zapewniając wysoki poziom prowadzonego szkolenia.</w:t>
      </w:r>
    </w:p>
    <w:p w:rsidR="00F119B7" w:rsidRPr="00166A45" w:rsidRDefault="00F119B7" w:rsidP="00EF7529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lastRenderedPageBreak/>
        <w:t>Wykonawca zapewni kadrę dydaktyczną posiadającą kwalifikacje i doświadczenie wskazane w ofercie oraz wymagane w dokumentacji postępowania. W przypadku zmiany osoby prowadzącej zajęcia, Wykonawca zobowiązany jest uzyskać pisemną zgodę Zamawiającego na osobę zastępczą spełniającą co najmniej tożsame wymagania.</w:t>
      </w:r>
    </w:p>
    <w:p w:rsidR="00F119B7" w:rsidRDefault="00F119B7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Wykonawca ponosi odpowiedzialność za zapewnienie bezpieczeństwa uczestników szkoleń w zakresie wynikającym z przepisów prawa oraz zobowiązuje się do niezwłocznego informowania Zamawiającego o wszelkich sytuacjach zagrożenia, wypadkach lub zdarzeniach mogących mieć wpływ na realizację umowy.</w:t>
      </w:r>
    </w:p>
    <w:p w:rsidR="00F119B7" w:rsidRDefault="00F119B7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 przypadku szkoleń dedykowanych osobom nieletnim, Wykonawca zobowiązany jest skierować do realizacji wyłącznie osoby, które nie były skazane za przestępstwa przeciwko wolności seksualnej, obyczajności lub z użyciem przemocy wobec małoletniego, ani wobec których nie toczy się postępowanie karne lub dyscyplinarne w tym zakresie.</w:t>
      </w:r>
    </w:p>
    <w:p w:rsidR="00F119B7" w:rsidRDefault="00F119B7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 xml:space="preserve">Wykonawca zobowiązuje się do prowadzenia zajęć w sposób zapewniający dostępność dla osób ze szczególnymi potrzebami, z zachowaniem zasad równości szans </w:t>
      </w:r>
      <w:r w:rsidR="00DD0F1B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F119B7">
        <w:rPr>
          <w:rFonts w:ascii="Times New Roman" w:hAnsi="Times New Roman"/>
          <w:sz w:val="24"/>
          <w:szCs w:val="24"/>
        </w:rPr>
        <w:t xml:space="preserve">i niedyskryminacji, zgodnie z wytycznymi dotyczącymi równości szans i dostępności </w:t>
      </w:r>
      <w:r w:rsidR="00DD0F1B">
        <w:rPr>
          <w:rFonts w:ascii="Times New Roman" w:hAnsi="Times New Roman"/>
          <w:sz w:val="24"/>
          <w:szCs w:val="24"/>
        </w:rPr>
        <w:t xml:space="preserve">                    </w:t>
      </w:r>
      <w:r w:rsidRPr="00F119B7">
        <w:rPr>
          <w:rFonts w:ascii="Times New Roman" w:hAnsi="Times New Roman"/>
          <w:sz w:val="24"/>
          <w:szCs w:val="24"/>
        </w:rPr>
        <w:t>w projektach finansowanych ze środków UE.</w:t>
      </w:r>
    </w:p>
    <w:p w:rsidR="00166A45" w:rsidRDefault="00166A45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Do obowiązków Wykonawcy należy</w:t>
      </w:r>
      <w:r>
        <w:rPr>
          <w:rFonts w:ascii="Times New Roman" w:hAnsi="Times New Roman"/>
          <w:sz w:val="24"/>
          <w:szCs w:val="24"/>
        </w:rPr>
        <w:t>:</w:t>
      </w:r>
    </w:p>
    <w:p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:rsidR="00166A45" w:rsidRDefault="00166A45" w:rsidP="00F119B7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Przeprowadzenie testów przez i po zakończeniu zajęć</w:t>
      </w:r>
    </w:p>
    <w:p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Prowadzenie dokumentacji szkoleniowej</w:t>
      </w:r>
    </w:p>
    <w:p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Prowadzenie zajęć zgodnie z programem</w:t>
      </w:r>
    </w:p>
    <w:p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materiałów dydaktycznych/szkoleniowych dla każdego uczestnika.</w:t>
      </w:r>
    </w:p>
    <w:p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i dostarczenie na zajęcia niezbędnego sprzętu i oprogramowania.</w:t>
      </w:r>
    </w:p>
    <w:p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na dostarczenie na zajęcia materiałów eksploatacyjnych,środków, produktów do prowadzenia zajęć w odpowiedniej ilości.</w:t>
      </w:r>
    </w:p>
    <w:p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bezpieczeństwa uczestników podczas realizacji zajęć,</w:t>
      </w:r>
      <w:r w:rsidR="00DD0F1B"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zgodnie z przepisami bezpieczeństwa i higieny pracy.</w:t>
      </w:r>
    </w:p>
    <w:p w:rsidR="00166A45" w:rsidRPr="00AC50F4" w:rsidRDefault="00166A45" w:rsidP="008B14A4">
      <w:pPr>
        <w:pStyle w:val="Akapitzlist"/>
        <w:keepNext/>
        <w:keepLines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Informowanie Zamawiającego o trudnościach z frekwencją na zajęciach, rezygnacji uczestnika z kursu/szkolenia oraz innych sytuacjach, które maja wpływ na realizacje programu kursu/szkolenia i umowy.</w:t>
      </w:r>
    </w:p>
    <w:p w:rsidR="00166A45" w:rsidRPr="00AC50F4" w:rsidRDefault="00166A45" w:rsidP="008B14A4">
      <w:pPr>
        <w:pStyle w:val="Akapitzlist"/>
        <w:keepNext/>
        <w:keepLines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Stosowanie zasad promocji i informacji zgodnie z wytycznymi dla projektów dofinansowanych ze środków </w:t>
      </w:r>
      <w:r w:rsidR="00553AE5" w:rsidRPr="00553AE5">
        <w:rPr>
          <w:rFonts w:ascii="Times New Roman" w:hAnsi="Times New Roman"/>
          <w:sz w:val="24"/>
          <w:szCs w:val="24"/>
          <w:lang w:eastAsia="pl-PL"/>
        </w:rPr>
        <w:t>Funduszu na rzecz Sprawiedliwej Transformacji</w:t>
      </w:r>
      <w:r w:rsidRPr="00AC50F4">
        <w:rPr>
          <w:rFonts w:ascii="Times New Roman" w:hAnsi="Times New Roman"/>
          <w:sz w:val="24"/>
          <w:szCs w:val="24"/>
          <w:lang w:eastAsia="pl-PL"/>
        </w:rPr>
        <w:t>.</w:t>
      </w:r>
    </w:p>
    <w:p w:rsidR="00166A45" w:rsidRPr="00AC50F4" w:rsidRDefault="00166A45" w:rsidP="008B14A4">
      <w:pPr>
        <w:pStyle w:val="Akapitzlist"/>
        <w:keepNext/>
        <w:keepLines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Przekazanie Zamawiającemu w terminie 14 dni od daty zakończenia realizacji umowy kompletu następujących dokumentów, odrębnie dla każdej grupy uczniów/nauczycieli:</w:t>
      </w:r>
    </w:p>
    <w:p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l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isty obecności uczestników na zajęciach</w:t>
      </w:r>
    </w:p>
    <w:p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lastRenderedPageBreak/>
        <w:t>p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otwierdzenie przekazania materiałów szkoleniowych.</w:t>
      </w:r>
    </w:p>
    <w:p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rotokołu z przebiegu egzaminu wraz z zestawieniem wyników</w:t>
      </w:r>
    </w:p>
    <w:p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t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esty pre i testy post</w:t>
      </w:r>
    </w:p>
    <w:p w:rsidR="00166A45" w:rsidRPr="00AC50F4" w:rsidRDefault="00166A45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potwierdzenie odbioru Certyfikatów/zaświadczeń uzyskanych przez Uczestników</w:t>
      </w:r>
    </w:p>
    <w:p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k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serokopii potwierdzonych za zgodność z oryginałem wydanych</w:t>
      </w:r>
    </w:p>
    <w:p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c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 xml:space="preserve">ertyfikatów/ </w:t>
      </w:r>
      <w:r>
        <w:rPr>
          <w:rFonts w:ascii="Times New Roman" w:hAnsi="Times New Roman"/>
          <w:sz w:val="24"/>
          <w:szCs w:val="24"/>
          <w:lang w:eastAsia="pl-PL"/>
        </w:rPr>
        <w:t>z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aświadczeń o ukończeniu kursu</w:t>
      </w:r>
    </w:p>
    <w:p w:rsidR="00166A45" w:rsidRPr="00DD0F1B" w:rsidRDefault="00166A45" w:rsidP="00DD0F1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ramach wynagrodzenia</w:t>
      </w:r>
      <w:r w:rsidR="008B14A4">
        <w:rPr>
          <w:rFonts w:ascii="Times New Roman" w:hAnsi="Times New Roman"/>
          <w:sz w:val="24"/>
          <w:szCs w:val="24"/>
          <w:lang w:eastAsia="pl-PL"/>
        </w:rPr>
        <w:t>,</w:t>
      </w:r>
      <w:r w:rsidRPr="00AC50F4">
        <w:rPr>
          <w:rFonts w:ascii="Times New Roman" w:hAnsi="Times New Roman"/>
          <w:sz w:val="24"/>
          <w:szCs w:val="24"/>
          <w:lang w:eastAsia="pl-PL"/>
        </w:rPr>
        <w:t xml:space="preserve"> o którym mowa w § 4 Wykonawca ma obowiązek zapewnić trenera, który przeprowadzi szkolenie. Ww. wynagrodzenie będzie uwzględniało wynagrodzenie trenera, przygotowanie, opracowanie i wydruk materiałów/produktów szkoleniowych, koszty egzaminów i zaświadczeń/certyfikatów ukończenia szkolenia, koszty oznaczenia materiałów szkoleniowych logotypami związanymi z projektem, koszty</w:t>
      </w:r>
      <w:r w:rsidR="00DD0F1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D0F1B">
        <w:rPr>
          <w:rFonts w:ascii="Times New Roman" w:hAnsi="Times New Roman"/>
          <w:sz w:val="24"/>
          <w:szCs w:val="24"/>
          <w:lang w:eastAsia="pl-PL"/>
        </w:rPr>
        <w:t>narzędzi, urządzeń, maszyn i innych materiałów eksploatacyjnych/produktów (zestaw dla każdego ucznia) niezbędnych do realizacji szkolenia, koszty licencji na prowadzenie szkoleń, koszty praw autorskich dot. knowhow i programów, koszt nadzoru merytorycznego nad programem szkolenia, przeprowadzenie ankiety poszkoleniowej oraz koszty konsultacji po zakończeniu szkolenia/kursu i inne koszty, niezbędne do prawidłowej realizacji przedmiotu zamówienia. Zajęcia teoretyczne i praktyczne powinny</w:t>
      </w:r>
    </w:p>
    <w:p w:rsidR="00166A45" w:rsidRPr="00AC50F4" w:rsidRDefault="00166A45" w:rsidP="008B14A4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odbywać się w szkole (siedziba Zamawiającego) lub poza szkołą w miejscu łatwo dostępnym komunikacją miejską zgodnie z harmonogramem nie kolidującym z planem szkolnych zajęć dydaktycznych dla uczniów objętych programem kształcenia dla danego zawodu.</w:t>
      </w:r>
    </w:p>
    <w:p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przekaże Zamawiającemu jedną dodatkową kopię materiałów szkoleniowych na potrzeby dokumentacji projektu.</w:t>
      </w:r>
    </w:p>
    <w:p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Materiały/produkty zakupione/ uzyskane/ wytworzone do i podczas przeprowadzania szkolenia przechodzą na własność Zamawiającego.</w:t>
      </w:r>
    </w:p>
    <w:p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ponosi pełna odpowiedzialność za uczestników kursu w trakcie jego trwania, a także za ewentualne szkody, które mogą powstać w związku z ich udziałem.</w:t>
      </w:r>
    </w:p>
    <w:p w:rsidR="00F119B7" w:rsidRDefault="00F119B7" w:rsidP="00F119B7">
      <w:pPr>
        <w:pStyle w:val="Akapitzlist"/>
        <w:numPr>
          <w:ilvl w:val="0"/>
          <w:numId w:val="36"/>
        </w:numPr>
        <w:tabs>
          <w:tab w:val="left" w:pos="1950"/>
        </w:tabs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 xml:space="preserve">W przypadku uzyskania przez szkolenie średniej oceny poniżej </w:t>
      </w:r>
      <w:r w:rsidRPr="00F119B7">
        <w:rPr>
          <w:rFonts w:ascii="Times New Roman" w:hAnsi="Times New Roman"/>
          <w:b/>
          <w:bCs/>
          <w:sz w:val="24"/>
          <w:szCs w:val="24"/>
        </w:rPr>
        <w:t>3,0 w skali 1–5</w:t>
      </w:r>
      <w:r w:rsidRPr="00F119B7">
        <w:rPr>
          <w:rFonts w:ascii="Times New Roman" w:hAnsi="Times New Roman"/>
          <w:sz w:val="24"/>
          <w:szCs w:val="24"/>
        </w:rPr>
        <w:t xml:space="preserve"> z obowiązkowej ankiety ewaluacyjnej wypełnianej przez uczestników, Zamawiający zastrzega sobie prawo do żądania powtórzenia zajęć lub zastosowania kar umownych określonych w §9.</w:t>
      </w:r>
    </w:p>
    <w:p w:rsidR="008B14A4" w:rsidRDefault="00166A45" w:rsidP="006B7EAE">
      <w:pPr>
        <w:pStyle w:val="Akapitzlist"/>
        <w:numPr>
          <w:ilvl w:val="0"/>
          <w:numId w:val="36"/>
        </w:numPr>
        <w:tabs>
          <w:tab w:val="left" w:pos="1950"/>
        </w:tabs>
        <w:autoSpaceDE w:val="0"/>
        <w:autoSpaceDN w:val="0"/>
        <w:adjustRightInd w:val="0"/>
        <w:spacing w:after="0" w:line="360" w:lineRule="auto"/>
        <w:ind w:left="357" w:hanging="357"/>
        <w:contextualSpacing w:val="0"/>
        <w:rPr>
          <w:rFonts w:ascii="Times New Roman" w:hAnsi="Times New Roman"/>
          <w:sz w:val="24"/>
          <w:szCs w:val="24"/>
        </w:rPr>
      </w:pPr>
      <w:r w:rsidRPr="008B14A4">
        <w:rPr>
          <w:rFonts w:ascii="Times New Roman" w:hAnsi="Times New Roman"/>
          <w:sz w:val="24"/>
          <w:szCs w:val="24"/>
          <w:lang w:eastAsia="pl-PL"/>
        </w:rPr>
        <w:t>Wykonawca zobowiązany jest do zapewnienia realizacji kursu przez trenera spełniającego warunki określone w SWZ.</w:t>
      </w:r>
    </w:p>
    <w:p w:rsidR="00653301" w:rsidRPr="008B14A4" w:rsidRDefault="00166A45" w:rsidP="008B14A4">
      <w:pPr>
        <w:pStyle w:val="Akapitzlist"/>
        <w:tabs>
          <w:tab w:val="left" w:pos="1950"/>
        </w:tabs>
        <w:autoSpaceDE w:val="0"/>
        <w:autoSpaceDN w:val="0"/>
        <w:adjustRightInd w:val="0"/>
        <w:spacing w:after="0" w:line="240" w:lineRule="auto"/>
        <w:ind w:left="357"/>
        <w:contextualSpacing w:val="0"/>
        <w:rPr>
          <w:rFonts w:ascii="Times New Roman" w:hAnsi="Times New Roman"/>
          <w:sz w:val="24"/>
          <w:szCs w:val="24"/>
        </w:rPr>
      </w:pPr>
      <w:r w:rsidRPr="008B14A4">
        <w:rPr>
          <w:rFonts w:ascii="Times New Roman" w:hAnsi="Times New Roman"/>
          <w:sz w:val="24"/>
          <w:szCs w:val="24"/>
          <w:lang w:eastAsia="pl-PL"/>
        </w:rPr>
        <w:lastRenderedPageBreak/>
        <w:tab/>
      </w:r>
    </w:p>
    <w:p w:rsidR="00653301" w:rsidRPr="00AC50F4" w:rsidRDefault="00653301" w:rsidP="008B14A4">
      <w:pPr>
        <w:pStyle w:val="Nrparagrafu"/>
        <w:spacing w:before="0"/>
        <w:rPr>
          <w:szCs w:val="24"/>
        </w:rPr>
      </w:pPr>
      <w:r w:rsidRPr="00AC50F4">
        <w:rPr>
          <w:szCs w:val="24"/>
        </w:rPr>
        <w:t>3</w:t>
      </w:r>
    </w:p>
    <w:p w:rsidR="001714C0" w:rsidRPr="00AC50F4" w:rsidRDefault="001714C0" w:rsidP="008B14A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Zamawiający dostarczy Wykonawcy dokument</w:t>
      </w:r>
      <w:r w:rsidR="00DD0F1B">
        <w:rPr>
          <w:rFonts w:ascii="Times New Roman" w:hAnsi="Times New Roman"/>
          <w:sz w:val="24"/>
          <w:szCs w:val="24"/>
          <w:lang w:eastAsia="pl-PL"/>
        </w:rPr>
        <w:t>ację</w:t>
      </w:r>
      <w:r w:rsidRPr="00AC50F4">
        <w:rPr>
          <w:rFonts w:ascii="Times New Roman" w:hAnsi="Times New Roman"/>
          <w:sz w:val="24"/>
          <w:szCs w:val="24"/>
          <w:lang w:eastAsia="pl-PL"/>
        </w:rPr>
        <w:t xml:space="preserve"> w postaci listy uczestników i dziennika szkoleniowego.</w:t>
      </w:r>
    </w:p>
    <w:p w:rsidR="001714C0" w:rsidRPr="00AC50F4" w:rsidRDefault="001714C0" w:rsidP="008B14A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Zamawiający ma prawo do oceny i kontroli świadczenia usług objętych umową na każdym etapie jej realizacji. W tym celu Zamawiający zastrzega sobie prawo do żądania udostępnienia przez Wykonawcę wewnętrznych ankiet ewaluacyjnych szkoleń Wykonawcy.</w:t>
      </w:r>
    </w:p>
    <w:p w:rsidR="00B032DB" w:rsidRDefault="001714C0" w:rsidP="008B14A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wypadku, gdy z prowadzonych przez Zamawiającego lub upoważnionego przez niego Pełnomocnika, działań ewaluacyjnych wyniknie, iż jakość zrealizowanego Szkolenia odbiega od powszechnie przyjętych standardów lub w wyniku jego realizacji uczestnicy nie nabyli przewidzianych dla Szkolenia wiedzy i umiejętności Zamawiający ma prawo żądać od Wykonawcy podjęcia stosownych działań naprawczych, z powtórzeniem realizacji Szkolenia na koszt Wykonawcy włącznie.</w:t>
      </w:r>
    </w:p>
    <w:p w:rsidR="008B14A4" w:rsidRPr="00AC50F4" w:rsidRDefault="008B14A4" w:rsidP="008B14A4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653301" w:rsidRPr="00AC50F4" w:rsidRDefault="00653301" w:rsidP="008B14A4">
      <w:pPr>
        <w:pStyle w:val="Nrparagrafu"/>
        <w:rPr>
          <w:szCs w:val="24"/>
        </w:rPr>
      </w:pPr>
      <w:r w:rsidRPr="00AC50F4">
        <w:rPr>
          <w:szCs w:val="24"/>
        </w:rPr>
        <w:t>4</w:t>
      </w:r>
    </w:p>
    <w:p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 tytułu wykonania przedmiotu umowy Zamawiający zobowiązuje się zapłacić Wykonawcy wynagrodzenie w łącznej kwocie brutto: ……………..zł (słownie złotych: ………………………………………….. i …/100).</w:t>
      </w:r>
    </w:p>
    <w:p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Podstawą wypłaty wynagrodzenia będzie rachunek/faktura wystawiona Zleceniobiorcę po przeprowadzeniu szkolenia i po przyjęciu przez Zamawiającego dokumentacji potwierdzającej należyte wykonanie zlecenia. Faktura/rachunek zostanie wystawiony </w:t>
      </w:r>
      <w:r w:rsidR="008B14A4">
        <w:rPr>
          <w:rFonts w:ascii="Times New Roman" w:hAnsi="Times New Roman"/>
          <w:sz w:val="24"/>
          <w:szCs w:val="24"/>
          <w:lang w:eastAsia="pl-PL"/>
        </w:rPr>
        <w:br/>
      </w:r>
      <w:r w:rsidRPr="00AC50F4">
        <w:rPr>
          <w:rFonts w:ascii="Times New Roman" w:hAnsi="Times New Roman"/>
          <w:sz w:val="24"/>
          <w:szCs w:val="24"/>
          <w:lang w:eastAsia="pl-PL"/>
        </w:rPr>
        <w:t>w terminie maksymalnie 7 dni od daty przyjęcia dokumentacji przez Zamawiającego.</w:t>
      </w:r>
    </w:p>
    <w:p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oświadcza, że jest/nie jest ustawowo zwolniony z podatku VAT.</w:t>
      </w:r>
    </w:p>
    <w:p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Rachunki/faktury będą wysyłane na adres Zamawiającego niezwłocznie po </w:t>
      </w:r>
      <w:r w:rsidR="008B14A4">
        <w:rPr>
          <w:rFonts w:ascii="Times New Roman" w:hAnsi="Times New Roman"/>
          <w:sz w:val="24"/>
          <w:szCs w:val="24"/>
          <w:lang w:eastAsia="pl-PL"/>
        </w:rPr>
        <w:t>ich wystawieniu przez Wykonawcę</w:t>
      </w:r>
      <w:r w:rsidRPr="00AC50F4">
        <w:rPr>
          <w:rFonts w:ascii="Times New Roman" w:hAnsi="Times New Roman"/>
          <w:sz w:val="24"/>
          <w:szCs w:val="24"/>
          <w:lang w:eastAsia="pl-PL"/>
        </w:rPr>
        <w:t xml:space="preserve"> tak</w:t>
      </w:r>
      <w:r w:rsidR="008B14A4">
        <w:rPr>
          <w:rFonts w:ascii="Times New Roman" w:hAnsi="Times New Roman"/>
          <w:sz w:val="24"/>
          <w:szCs w:val="24"/>
          <w:lang w:eastAsia="pl-PL"/>
        </w:rPr>
        <w:t>,</w:t>
      </w:r>
      <w:r w:rsidRPr="00AC50F4">
        <w:rPr>
          <w:rFonts w:ascii="Times New Roman" w:hAnsi="Times New Roman"/>
          <w:sz w:val="24"/>
          <w:szCs w:val="24"/>
          <w:lang w:eastAsia="pl-PL"/>
        </w:rPr>
        <w:t xml:space="preserve"> aby Zamawiający otrzymał je nie później niż 5 dni roboczych od daty wystawienia.</w:t>
      </w:r>
    </w:p>
    <w:p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Rachunki/faktury dotyczące przedmiotu umowy muszą być wystawione w następujący sposób:</w:t>
      </w:r>
    </w:p>
    <w:p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Nabywca:……………………………,</w:t>
      </w:r>
    </w:p>
    <w:p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Odbiorca/Płatnik: ……………………</w:t>
      </w:r>
    </w:p>
    <w:p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Rachunki/faktury wystawiane przez Wykonawcę dla Zamawiającego muszą zawierać następujące informacje:</w:t>
      </w:r>
    </w:p>
    <w:p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a) opis usługi: usługa przeprowadzenia Szkolenia NAZWA PROJEKTU/TYTUŁ SZKOLENIA,</w:t>
      </w:r>
    </w:p>
    <w:p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b) czas trwania usługi,</w:t>
      </w:r>
    </w:p>
    <w:p w:rsidR="0096756D" w:rsidRPr="0096756D" w:rsidRDefault="001714C0" w:rsidP="0096756D">
      <w:pPr>
        <w:pStyle w:val="Akapitzlist"/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c) termin realizacji usługi: (od RRRR/MM/DD do RRRR/MM/DD).</w:t>
      </w:r>
    </w:p>
    <w:p w:rsidR="0096756D" w:rsidRPr="0096756D" w:rsidRDefault="0096756D" w:rsidP="0096756D">
      <w:pPr>
        <w:spacing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 w:rsidRPr="0096756D">
        <w:rPr>
          <w:rFonts w:ascii="Times New Roman" w:eastAsia="Times New Roman" w:hAnsi="Times New Roman"/>
          <w:sz w:val="19"/>
          <w:szCs w:val="19"/>
          <w:lang w:eastAsia="pl-PL"/>
        </w:rPr>
        <w:t xml:space="preserve">. </w:t>
      </w:r>
    </w:p>
    <w:p w:rsidR="0096756D" w:rsidRPr="0096756D" w:rsidRDefault="0096756D" w:rsidP="0096756D">
      <w:pPr>
        <w:pStyle w:val="Akapitzlist"/>
        <w:numPr>
          <w:ilvl w:val="0"/>
          <w:numId w:val="40"/>
        </w:numPr>
        <w:spacing w:after="0"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96756D">
        <w:rPr>
          <w:rFonts w:ascii="Times New Roman" w:eastAsia="Times New Roman" w:hAnsi="Times New Roman"/>
          <w:sz w:val="24"/>
          <w:szCs w:val="24"/>
          <w:lang w:eastAsia="pl-PL"/>
        </w:rPr>
        <w:t>Na fakturze/rachunku powinien znajdować się dopisek: numer i data zawarcia niniejszej  umowy</w:t>
      </w:r>
    </w:p>
    <w:p w:rsidR="001714C0" w:rsidRPr="00AC50F4" w:rsidRDefault="0096756D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Wynagrodzenie, o którym mowa w ust. 1 płatne będzie, przelewem na konto Wykonawcy </w:t>
      </w:r>
      <w:r w:rsidR="001714C0" w:rsidRPr="00AC50F4">
        <w:rPr>
          <w:rFonts w:ascii="Times New Roman" w:hAnsi="Times New Roman"/>
          <w:sz w:val="24"/>
          <w:szCs w:val="24"/>
          <w:lang w:eastAsia="pl-PL"/>
        </w:rPr>
        <w:t>wskazane na rachunku/fakturze w terminie 30 dni od daty dostarczenia prawidłowo wystawionej faktury do siedziby Zamawiającego</w:t>
      </w:r>
    </w:p>
    <w:p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Za dzień dokonania zapłaty uznaje się dzień obciążenia rachunku Zamawiającego.</w:t>
      </w:r>
    </w:p>
    <w:p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przypadku wystąpienia opóźnienia w płatności wynikającego z przyczyn niezależnych od Zamawiającego, lub nie przekazania należnych środków pieniężnych przez Zamawiającemu przez Instytucje Pośredniczącą</w:t>
      </w:r>
    </w:p>
    <w:p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nie może domagać się odsetek za opóźnioną płatność.</w:t>
      </w:r>
    </w:p>
    <w:p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oświadcza, że usługi świadczone na podstawie niniejszej umowy</w:t>
      </w:r>
      <w:r w:rsidR="00F8297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zwolnione są / nie są zwolnione z podatku od towarów i usług.</w:t>
      </w:r>
    </w:p>
    <w:p w:rsidR="001714C0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przypadku zmiany stawki podatku od towarów i usług w zakresie usługszkoleniowych Strony zgodnie oświadczają, że nie wpłynie to na wysokośćwynagrodzenia brutto określonego w ust. 1 powyżej.</w:t>
      </w:r>
    </w:p>
    <w:p w:rsidR="008B14A4" w:rsidRPr="00AC50F4" w:rsidRDefault="008B14A4" w:rsidP="008B14A4">
      <w:pPr>
        <w:pStyle w:val="Akapitzlist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653301" w:rsidRPr="00AC50F4" w:rsidRDefault="00653301" w:rsidP="008B14A4">
      <w:pPr>
        <w:pStyle w:val="Nrparagrafu"/>
        <w:rPr>
          <w:szCs w:val="24"/>
        </w:rPr>
      </w:pPr>
      <w:r w:rsidRPr="00AC50F4">
        <w:rPr>
          <w:szCs w:val="24"/>
        </w:rPr>
        <w:t>5</w:t>
      </w:r>
    </w:p>
    <w:p w:rsidR="00CC6ECC" w:rsidRPr="00AC50F4" w:rsidRDefault="00CC6ECC" w:rsidP="008B14A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Strony mogą wypowiedzieć umowę z zachowaniem 14-dniowego okresu wypowiedzenia ze skutkiem na koniec miesiąca kalendarzowego, w drodze jednostronnego oświadczenia złożonego drugiej stronie na piśmie pod rygorem nieważności, wysłanego listem poleconym lub dostarczonego osobiście za potwierdzeniem odbioru.</w:t>
      </w:r>
    </w:p>
    <w:p w:rsidR="00CC6ECC" w:rsidRPr="00AC50F4" w:rsidRDefault="00CC6ECC" w:rsidP="008B14A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wypadkach opisanych poniżej Zamawiający będzie upoważniony do wypowiedzenia umowy bez zachowania terminu wypowiedzenia określonego w ust. 1:</w:t>
      </w:r>
    </w:p>
    <w:p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a) Wykonawca zaprzestał prowadzenia działalności, wszczęte zostało wobec niego postępowanie likwidacyjne,</w:t>
      </w:r>
    </w:p>
    <w:p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b) Wykonawca nie świadczy lub nienależycie świadczy usługi objęte umową, w szczególności nie przestrzega postanowień szczegółowego harmonogramu świadczenia usług lub nie stosuje się do uwag Zamawiającego,</w:t>
      </w:r>
    </w:p>
    <w:p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c) kontrole prowadzone przez Zamawiającego lub upoważnione przez niego podmioty wykażą nieefektywność realizowanych przez Wykonawcę działań szkoleniowych,</w:t>
      </w:r>
    </w:p>
    <w:p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d) jakość realizowanych Szkoleń odbiegać będzie od powszechnie przyjętych standardów realizacji Szkoleń,</w:t>
      </w:r>
    </w:p>
    <w:p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e) Wykonawca naruszy obowiązek określony w § 6 polegający w szczególnościna przekazaniu, wykorzystaniu, ujawnieniu jakiejkolwiek Informacji Poufnej osobom nieupoważnionym,</w:t>
      </w:r>
    </w:p>
    <w:p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f) wystąpią inne, niezależne od Zamawiającego okoliczności uniemożliwiające finansowanie realizacji projektu bądź podważające konieczność jego realizacji.</w:t>
      </w:r>
    </w:p>
    <w:p w:rsidR="00653301" w:rsidRDefault="00CC6ECC" w:rsidP="008B14A4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3. W przypadku rozwiązania umowy o dofinansowanie projektu pomiędzy Województwem Łódzkim i Zleceniodawcą niniejsza umowa traci swoją ważność.</w:t>
      </w:r>
    </w:p>
    <w:p w:rsidR="001559B8" w:rsidRPr="00AC50F4" w:rsidRDefault="001559B8" w:rsidP="001559B8">
      <w:pPr>
        <w:pStyle w:val="Nrparagrafu"/>
        <w:spacing w:line="360" w:lineRule="auto"/>
        <w:rPr>
          <w:szCs w:val="24"/>
        </w:rPr>
      </w:pPr>
      <w:r w:rsidRPr="00AC50F4">
        <w:rPr>
          <w:szCs w:val="24"/>
        </w:rPr>
        <w:t>6</w:t>
      </w:r>
    </w:p>
    <w:p w:rsidR="001559B8" w:rsidRPr="00AC50F4" w:rsidRDefault="001559B8" w:rsidP="001559B8">
      <w:pPr>
        <w:keepNext/>
        <w:keepLines/>
        <w:numPr>
          <w:ilvl w:val="0"/>
          <w:numId w:val="1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Materiały lub informacje dotyczące danej strony, zarówno handlowe, finansowe, technologiczne lub inne, ujawnione drugiej stronie w związku z wykonaniem umowy, w formie ustnej, pisemnej lub w jakikolwiek inny sposób, zapisane w jakiejkolwiek formie (w tym między innymi w formie prezentacji, rysunków, filmów, dokumentów, w formie elektronicznej), oznaczone jako poufne lub w inny sposób zastrzeżone, wyraźnie lub w sposób dorozumiany, jako poufne lub prawnie zastrzeżone dla strony lub, jeżeli takie materiały/informacje są niewątpliwie poufne z natury („Informacje Poufne”) podlegają postanowieniom określonym w niniejszym paragrafie. Każda zestron zobowiązuje się do nieprzekazywania i nieudostępniania osobom trzecim Informacji Poufnych uzyskanych od drugiej strony. Umowa jest jawna i podlega udostępnianiu na zasadach określonych w przepisach o dostępie do informacji publicznej. Niemniej, żadnej ze stron nie wolno, bez uprzedniej pisemnej zgody drugiej strony, ujawnić treści umowy lub informacji dostarczonej przez tę stronę lub na jej rzecz w związku z tą umową, jakiejkolwiek osobie trzeciej. Żadnej ze stron nie wolno, bez uprzedniej pisemnej zgody drugiej strony, wykorzystywać jakichkolwiek dokumentów lub informacji, o których mowa w ust. 1 w innych celach niż wykonanie przedmiotu mowy.</w:t>
      </w:r>
    </w:p>
    <w:p w:rsidR="001559B8" w:rsidRPr="00AC50F4" w:rsidRDefault="001559B8" w:rsidP="001559B8">
      <w:pPr>
        <w:pStyle w:val="Akapitzlist"/>
        <w:keepNext/>
        <w:keepLines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Strony zobowiązują się poinformować swoich pracowników oraz współpracowników o obowiązkach wynikających z niniejszej klauzuli poufności. Strony odpowiadają za zachowanie tajemnicy również przez osoby te osoby.</w:t>
      </w:r>
    </w:p>
    <w:p w:rsidR="001559B8" w:rsidRDefault="001559B8" w:rsidP="008B14A4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CC6ECC" w:rsidRPr="00AC50F4" w:rsidRDefault="00CC6ECC" w:rsidP="0012178B">
      <w:pPr>
        <w:pStyle w:val="Akapitzlist"/>
        <w:keepNext/>
        <w:keepLines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lastRenderedPageBreak/>
        <w:t>Udostępnienie Informacji Poufnych przez strony osobom trzecim możliwe jest jedynie za uprzednią pisemną zgodą drugiej strony albo na żądanie sądu, prokuratury, policji i innych organów państwowych uprawnionych do ich uzyskania na podstawie ustawy. W tym ostatnim wypadku strona zobowiązuje się niezwłocznie poinformować drugą stronę o wpłynięciu takiego żądania. W obu wypadkach strona udostępnią Informacje Poufne jedynie w niezbędnym zakresie.</w:t>
      </w:r>
    </w:p>
    <w:p w:rsidR="004161BE" w:rsidRPr="00AC50F4" w:rsidRDefault="004161BE" w:rsidP="00D51E0F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53301" w:rsidRPr="00AC50F4" w:rsidRDefault="00653301" w:rsidP="00D51E0F">
      <w:pPr>
        <w:pStyle w:val="Nrparagrafu"/>
        <w:spacing w:line="360" w:lineRule="auto"/>
        <w:rPr>
          <w:szCs w:val="24"/>
        </w:rPr>
      </w:pPr>
      <w:r w:rsidRPr="00AC50F4">
        <w:rPr>
          <w:szCs w:val="24"/>
        </w:rPr>
        <w:t>7</w:t>
      </w:r>
    </w:p>
    <w:p w:rsidR="00CC6ECC" w:rsidRPr="00AC50F4" w:rsidRDefault="00CC6ECC" w:rsidP="001704B5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Świadczenie usług będących przedmiotem mniejszej umowy może być przedmiotem kontroli przez organy kontrolne i inne uprawnione podmioty.</w:t>
      </w:r>
    </w:p>
    <w:p w:rsidR="00CC6ECC" w:rsidRPr="00AC50F4" w:rsidRDefault="00CC6ECC" w:rsidP="007566C7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na pisemne żądanie Zamawiającego oraz w przypadku kontroli przeprowadzonej przez organy kontrolne jest zobowiązany do przedstawienia dowodów księgowych, faktur oraz innych dokumentów związanych z realizacją przedmiotu umowy do wglądu przez instytucje do tego upoważnione.</w:t>
      </w:r>
    </w:p>
    <w:p w:rsidR="00CC6ECC" w:rsidRPr="00AC50F4" w:rsidRDefault="00CC6ECC" w:rsidP="00857EB3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jest zobowiązany do prowadzenia rzetelnej ewidencji księgowej związanej z realizacją przedmiotu umowy.</w:t>
      </w:r>
    </w:p>
    <w:p w:rsidR="00CC6ECC" w:rsidRPr="00AC50F4" w:rsidRDefault="00CC6ECC" w:rsidP="00E364FC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zobowiązuje się, w ramach kwoty wskazanej w §4, do przechowywania dokumentacji związanej z realizacją projektu do dnia …………….. roku w sposób zapewniający dostępność, poufność i bezpieczeństwo.</w:t>
      </w:r>
    </w:p>
    <w:p w:rsidR="00653301" w:rsidRPr="00AC50F4" w:rsidRDefault="00CC6ECC" w:rsidP="00594B92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zobowiązuje się przekazywać Zamawiającemu telefonicznie lub pocztą elektroniczną informacje o prowadzonych przez organy kontrolne i inne uprawnione podmioty kontrolach realizacji projektu, w dniu powzięcia przez Wykonawcę wiadomości w tym zakresie.</w:t>
      </w:r>
    </w:p>
    <w:p w:rsidR="00653301" w:rsidRPr="00AC50F4" w:rsidRDefault="00A709D3" w:rsidP="00D51E0F">
      <w:pPr>
        <w:pStyle w:val="Nrparagrafu"/>
        <w:spacing w:line="360" w:lineRule="auto"/>
        <w:rPr>
          <w:szCs w:val="24"/>
        </w:rPr>
      </w:pPr>
      <w:r>
        <w:rPr>
          <w:szCs w:val="24"/>
        </w:rPr>
        <w:t>8</w:t>
      </w:r>
    </w:p>
    <w:p w:rsidR="00CC6ECC" w:rsidRPr="00AC50F4" w:rsidRDefault="00CC6ECC" w:rsidP="005F7B0F">
      <w:pPr>
        <w:pStyle w:val="Akapitzlist"/>
        <w:keepNext/>
        <w:keepLines/>
        <w:numPr>
          <w:ilvl w:val="1"/>
          <w:numId w:val="15"/>
        </w:numPr>
        <w:tabs>
          <w:tab w:val="clear" w:pos="1724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 przypadku odstąpienia przez Wykonawcę od umowy Zamawiający naliczy z tego tytułu karę umowną w wysokości 20 % wartości brutto wynagrodzenia za szkolenie.</w:t>
      </w:r>
    </w:p>
    <w:p w:rsidR="00CC6ECC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 xml:space="preserve">Wykonawca zapłaci Zamawiającemu karę umowną w wysokości 1% łącznego wynagrodzenia umownego brutto określonego w § 4 ust.1 za niedopełnienie obowiązku o którym mowa w §1.ust.3 </w:t>
      </w:r>
    </w:p>
    <w:p w:rsidR="00CC6ECC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Zamawiający naliczy Wykonawcy karę umowną z tytułu nienależytego wykonania umowy w szczególności z tytułu:</w:t>
      </w:r>
    </w:p>
    <w:p w:rsidR="00CC6ECC" w:rsidRPr="00AC50F4" w:rsidRDefault="00CC6ECC" w:rsidP="0099353F">
      <w:pPr>
        <w:keepNext/>
        <w:keepLines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a) niezapewnienia materiałów szkoleniowych – w wysokości 10% wartości brutto wynagrodzenia za szkolenie,</w:t>
      </w:r>
    </w:p>
    <w:p w:rsidR="00CC6ECC" w:rsidRPr="00AC50F4" w:rsidRDefault="00CC6ECC" w:rsidP="0099353F">
      <w:pPr>
        <w:keepNext/>
        <w:keepLines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lastRenderedPageBreak/>
        <w:t>b) negatywnego wyniku ankiety szkoleniowej wypełnianej przez uczestników – w wysokości 10% wartości brutto wynagrodzenia za szkolenie,</w:t>
      </w:r>
    </w:p>
    <w:p w:rsidR="00CC6ECC" w:rsidRPr="00AC50F4" w:rsidRDefault="00CC6ECC" w:rsidP="0099353F">
      <w:pPr>
        <w:keepNext/>
        <w:keepLines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c) niezrealizowania innych obowiązków określonych w niniejszej umowie – w wysokości 10% wartości brutto wynagrodzenia za szkolenie – za każde naruszenie.</w:t>
      </w:r>
    </w:p>
    <w:p w:rsidR="00CC6ECC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wyraża zgodę na potrącanie kar umownych z wystawionych faktur/rachunków.</w:t>
      </w:r>
    </w:p>
    <w:p w:rsidR="00CC6ECC" w:rsidRPr="00AC50F4" w:rsidRDefault="00CC6ECC" w:rsidP="00BE251B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Maksymalna wysokość kar umownych nie może przekroczyć 50% wynagrodzenia umownego brutto określonego w § 4 ust.1.</w:t>
      </w:r>
    </w:p>
    <w:p w:rsidR="00CC6ECC" w:rsidRPr="00AC50F4" w:rsidRDefault="00CC6ECC" w:rsidP="00671752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Zamawiający zapłaci Wykonawcy karę umowną w przypadku odstąpienia od Umowy z przyczyn obciążających Zamawiającego, w wysokości 10% wartości brutto wynagrodzenia za szkolenie.</w:t>
      </w:r>
    </w:p>
    <w:p w:rsidR="007C18F3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Zamawiający ma prawo dochodzenia odszkodowania uzupełniającego w przypadku gdy wysokość poniesionej szkody przewyższy wysokość kary umownej.</w:t>
      </w:r>
    </w:p>
    <w:p w:rsidR="00653301" w:rsidRPr="00AC50F4" w:rsidRDefault="00653301" w:rsidP="00D51E0F">
      <w:pPr>
        <w:keepNext/>
        <w:keepLines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36523" w:rsidRPr="00AC50F4" w:rsidRDefault="00A709D3" w:rsidP="00636523">
      <w:pPr>
        <w:pStyle w:val="Nrparagrafu"/>
        <w:spacing w:before="0" w:line="360" w:lineRule="auto"/>
        <w:rPr>
          <w:szCs w:val="24"/>
        </w:rPr>
      </w:pPr>
      <w:r>
        <w:rPr>
          <w:szCs w:val="24"/>
        </w:rPr>
        <w:t>9</w:t>
      </w:r>
    </w:p>
    <w:p w:rsidR="00636523" w:rsidRPr="00AC50F4" w:rsidRDefault="0099353F" w:rsidP="0020561A">
      <w:pPr>
        <w:pStyle w:val="Akapitzlist"/>
        <w:numPr>
          <w:ilvl w:val="0"/>
          <w:numId w:val="32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Zmiana postanowień zawartej umowy może nastąpić wyłącznie za zgodą obu stron wyrażoną w formie pisemnego aneksu pod rygorem nieważności.</w:t>
      </w:r>
    </w:p>
    <w:p w:rsidR="0099353F" w:rsidRPr="00AC50F4" w:rsidRDefault="0099353F" w:rsidP="009F0459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Strony wyłączają możliwość dokonywania istotnych zmian umowy, o których mowa w art. 454 ust. 2 ustawy Prawo zamówień publicznych, z zastrzeżeniem zmian wprowadzanych na podstawie art. 455 ust. 1 i ust. 2 ustawy Prawo zamówień publicznych.</w:t>
      </w:r>
    </w:p>
    <w:p w:rsidR="0099353F" w:rsidRPr="00AC50F4" w:rsidRDefault="0099353F" w:rsidP="0099353F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Strony przewidują możliwość wprowadzenia następujących zmian w umowie:</w:t>
      </w:r>
    </w:p>
    <w:p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a) Zmiana wynagrodzenia Wykonawcy może nastąpić w przypadku działań organów państwowych - ustawowa zmiana obowiązującej stawki podatku VAT. W takim przypadku wartość wynagrodzenia netto nie ulega zmianie, a jedynie wartość wynagrodzenia brutto zostanie wyliczona na podstawie</w:t>
      </w:r>
    </w:p>
    <w:p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nowych przepisów,</w:t>
      </w:r>
    </w:p>
    <w:p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b) Zamawiający przewiduje możliwość zmiany wysokości wynagrodzenia należnego wykonawcy w przypadku zmiany cen materiałów lub kosztów związanych z realizacją zamówienia, z tym zastrzeżeniem, że:</w:t>
      </w:r>
    </w:p>
    <w:p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minimalny poziom zmiany ceny materiałów lub kosztów, uprawniający strony umowy do żądania zmiany wynagrodzenia wynosi 10% w stosunku do cen lub kosztów z miesiąca, w którym podpisano umowę,</w:t>
      </w:r>
    </w:p>
    <w:p w:rsidR="0099353F" w:rsidRPr="00A709D3" w:rsidRDefault="0099353F" w:rsidP="00A709D3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  <w:lang w:eastAsia="pl-PL"/>
        </w:rPr>
      </w:pPr>
      <w:r w:rsidRPr="00A709D3">
        <w:rPr>
          <w:rFonts w:ascii="Times New Roman" w:hAnsi="Times New Roman"/>
          <w:sz w:val="24"/>
          <w:szCs w:val="24"/>
          <w:lang w:eastAsia="pl-PL"/>
        </w:rPr>
        <w:t xml:space="preserve">poziom zmiany wynagrodzenia zostanie ustalony na podstawie wskaźnika zmiany cen materiałów lub kosztów ogłoszonego w komunikacie prezesa Głównego </w:t>
      </w:r>
      <w:r w:rsidRPr="00A709D3">
        <w:rPr>
          <w:rFonts w:ascii="Times New Roman" w:hAnsi="Times New Roman"/>
          <w:sz w:val="24"/>
          <w:szCs w:val="24"/>
          <w:lang w:eastAsia="pl-PL"/>
        </w:rPr>
        <w:lastRenderedPageBreak/>
        <w:t>Urzędu Statystycznego, ustalonego w stosunku do kwartału, w którym złożona została oferta, poziom zmiany będzie stanowił różnicęceny materiałów lub kosztów ogłoszonych w komunikacie prezesa Głównego Urzędu Statystycznego z miesiąca, za który wnioskowana jest zmiana a poziomem cen materiałów/ kosztów wynikających z komunikatu Prezesa GUS za miesiąc, w którym złożona została oferta. W przypadkugdyby wskaźniki przestały być dostępne, zastosowanie znajdą inne, najbardziej zbliżone, wskaźniki publikowane przez Prezesa GUS,</w:t>
      </w:r>
    </w:p>
    <w:p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sposób określenia wpływu zmiany ceny materiałów lub kosztów na koszt wykonania zamówienia nastąpi na podstawie pisemnego wniosku Wykonawcy o zmianę, a także na podstawie komunikatów Prezesa GUS, o których mowa w pkt b powyżej,</w:t>
      </w:r>
    </w:p>
    <w:p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wniosek powinien zawierać wyczerpujące uzasadnienie faktyczne i wskazanie podstaw prawnych oraz dokładne wyliczenie kwoty wynagrodzenia Wykonawcy po zmianie umowy,</w:t>
      </w:r>
    </w:p>
    <w:p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każda ze stron umowy może zwrócić się do drugiej strony z wnioskiem o waloryzację w terminie do 30 dni od dnia w którym przysługuje waloryzacja,</w:t>
      </w:r>
    </w:p>
    <w:p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maksymalna wartość zmiany wynagrodzenia, jaką dopuszcza zamawiający, to łącznie 20% w stosunku do wartości całkowitego wynagrodzenia brutto określonego w § 4 ust. 1 umowy,</w:t>
      </w:r>
    </w:p>
    <w:p w:rsidR="0099353F" w:rsidRPr="00A709D3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pierwsza zmiana wynagrodzenia może zostać dokonana na pierwszy dzień miesiąca kalendarzowego następującego po upływie 6 miesięcy od dnia podpisania Umowy, a następne na pierwszy dzień miesiąca kalendarzowego następującego po upływie kolejnych 6 miesięcy od</w:t>
      </w:r>
      <w:r w:rsidRPr="00A709D3">
        <w:rPr>
          <w:rFonts w:ascii="Times New Roman" w:hAnsi="Times New Roman"/>
          <w:sz w:val="24"/>
          <w:szCs w:val="24"/>
          <w:lang w:eastAsia="pl-PL"/>
        </w:rPr>
        <w:t>poprzedniej zmiany.</w:t>
      </w:r>
    </w:p>
    <w:p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na potrzeby zmiany umowy potrzeby sporządzony zostanie protokół uzgodnień, w którym określony zostanie okres, za jaki waloryzacja jest dokonywana, wartość wskaźnika waloryzacji, wysokość wynagrodzenia przed i po waloryzacji oraz łączna wartość zmiany w wyniku waloryzacji.</w:t>
      </w:r>
    </w:p>
    <w:p w:rsidR="0099353F" w:rsidRPr="00A709D3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Wykonawca, którego wynagrodzenie zostało zmienione zgodnie z postanowieniami niniejszego paragrafu zobowiązany jest do zmiany wynagrodzenia przysługującego podwykonawcy, z którym zawarł umowę, w zakresie odpowiadającym zmianom cen materiałów lub kosztów dotyczących</w:t>
      </w:r>
      <w:r w:rsidRPr="00A709D3">
        <w:rPr>
          <w:rFonts w:ascii="Times New Roman" w:hAnsi="Times New Roman"/>
          <w:sz w:val="24"/>
          <w:szCs w:val="24"/>
          <w:lang w:eastAsia="pl-PL"/>
        </w:rPr>
        <w:t>zobowiązania podwykonawcy.</w:t>
      </w:r>
    </w:p>
    <w:p w:rsidR="0099353F" w:rsidRPr="00AC50F4" w:rsidRDefault="0099353F" w:rsidP="00077775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Zmiana terminu zakończenia realizacji przedmiotu zamówienia może nastąpić w przypadku:</w:t>
      </w:r>
    </w:p>
    <w:p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a. działania siły wyższej - rozumianej jako wystąpienie zdarzenia nadzwyczajnego, zewnętrznego, niemożliwego do przewidzenia i zapobieżenia, którego nie dało się uniknąć nawet przy zachowaniu najwyższej staranności, a które uniemożliwia Wykonawcy wykonanie jego zobowiązania w całości lub części. W razie wystąpienia siły wyższej strony umowy zobowiązane są do dołożenia wszelkich starań w celu ograniczenia do minimum opóźnienia w wykonywaniu swoich zobowiązań umownych powstałych na skutek działania siły wyższej.</w:t>
      </w:r>
    </w:p>
    <w:p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b. okoliczności, za które odpowiedzialność ponosi Zamawiający, a okoliczności te nie wynikają z przyczyn leżących po stronie Wykonawcy.</w:t>
      </w:r>
    </w:p>
    <w:p w:rsidR="0099353F" w:rsidRPr="00AC50F4" w:rsidRDefault="0099353F" w:rsidP="00AE4F38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Zmiana terminu realizacji zamówienia nie wpływa na zmianę wynagrodzenia Wykonawcy.</w:t>
      </w:r>
    </w:p>
    <w:p w:rsidR="0099353F" w:rsidRPr="00AC50F4" w:rsidRDefault="0099353F" w:rsidP="005C0DE8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Zmiany osobowe - osób koordynujących wykonanie obowiązków umownych ze strony Zamawiającego czy Wykonawcy – może nastąpić poprzez pisemne zgłoszenie tego faktu drugiej stronie i nie wymaga zawarcia aneksu do umowy;</w:t>
      </w:r>
    </w:p>
    <w:p w:rsidR="0099353F" w:rsidRPr="00AC50F4" w:rsidRDefault="0099353F" w:rsidP="006E3A80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Zmiany danych związanych z obsługą administracyjno-organizacyjną umowy (np. danych teleadresowych Wykonawcy, Zamawiającego itp.) – zmiana może nastąpić poprzez pisemne zgłoszenie tego faktu drugiej stronie i nie wymaga zawarcia aneksu do umowy.</w:t>
      </w:r>
    </w:p>
    <w:p w:rsidR="0099353F" w:rsidRPr="00AC50F4" w:rsidRDefault="0099353F" w:rsidP="00EF4686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Zmiany lub wprowadzenie nowych postanowień umowy mogą mieć miejsce na zasadach opisanych poniżej:</w:t>
      </w:r>
    </w:p>
    <w:p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a. wnioskowanie Stron o zmianę:</w:t>
      </w:r>
    </w:p>
    <w:p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wniosek Zamawiającego o dokonanie zmiany,</w:t>
      </w:r>
    </w:p>
    <w:p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wniosek Zamawiającego, aby Wykonawca przedłożył propozycje,</w:t>
      </w:r>
    </w:p>
    <w:p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wniosek Wykonawcy o dokonanie zmiany.</w:t>
      </w:r>
    </w:p>
    <w:p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b. procedura wnioskowania o dokonanie zmiany umowy przez Wnioskodawcę;</w:t>
      </w:r>
    </w:p>
    <w:p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opis proponowanej zmiany,</w:t>
      </w:r>
    </w:p>
    <w:p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wpływ na wykonanie przedmiotu zamówienia,</w:t>
      </w:r>
    </w:p>
    <w:p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termin wprowadzenia zmian,</w:t>
      </w:r>
    </w:p>
    <w:p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c. wniosek o zmianę składany przez Wykonawcę musi wpłynąć do Zamawiającego w terminie co najmniej 10 dni przed planowanym wprowadzeniem zmian, pisemnie do sekretariatu Zamawiającego. Wnioski wniesione z niezachowaniem terminu oraz wnioski nie zawierające elementów opisanych powyżej nie będą rozpatrywane.</w:t>
      </w:r>
    </w:p>
    <w:p w:rsidR="0099353F" w:rsidRDefault="0099353F" w:rsidP="0099353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9.  Zmiana postanowień niniejszej umowy może nastąpić jedynie wtedy, gdy nie jest ona sprzeczna z ustawą Prawo zamówień publicznych i wymaga zachowania formy pisemnej pod rygorem nieważności.</w:t>
      </w:r>
    </w:p>
    <w:p w:rsidR="00653301" w:rsidRPr="00AC50F4" w:rsidRDefault="00653301" w:rsidP="00D51E0F">
      <w:pPr>
        <w:pStyle w:val="Nrparagrafu"/>
        <w:spacing w:before="0" w:line="360" w:lineRule="auto"/>
        <w:rPr>
          <w:szCs w:val="24"/>
        </w:rPr>
      </w:pPr>
      <w:bookmarkStart w:id="8" w:name="_Hlk179719088"/>
      <w:r w:rsidRPr="00AC50F4">
        <w:rPr>
          <w:szCs w:val="24"/>
        </w:rPr>
        <w:lastRenderedPageBreak/>
        <w:t>1</w:t>
      </w:r>
      <w:r w:rsidR="00A709D3">
        <w:rPr>
          <w:szCs w:val="24"/>
        </w:rPr>
        <w:t>0</w:t>
      </w:r>
    </w:p>
    <w:bookmarkEnd w:id="8"/>
    <w:p w:rsidR="0099353F" w:rsidRPr="00AC50F4" w:rsidRDefault="0099353F" w:rsidP="0099374A">
      <w:pPr>
        <w:pStyle w:val="Akapitzlist"/>
        <w:keepNext/>
        <w:keepLines/>
        <w:numPr>
          <w:ilvl w:val="1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Wszelkie zmiany i uzupełnienia umowy mogą być dokonane wyłącznie w formie pisemnej pod rygorem nieważności.</w:t>
      </w:r>
    </w:p>
    <w:p w:rsidR="0099353F" w:rsidRPr="00AC50F4" w:rsidRDefault="0099353F" w:rsidP="00502620">
      <w:pPr>
        <w:pStyle w:val="Akapitzlist"/>
        <w:keepNext/>
        <w:keepLines/>
        <w:numPr>
          <w:ilvl w:val="1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 sprawach nieunormowanych umową zastosowanie mają przepisy prawa krajowego, w tym w szczególności Kodeksu Cywilnego i innych powszechnie obowiązujących przepisów.</w:t>
      </w:r>
    </w:p>
    <w:p w:rsidR="0099353F" w:rsidRPr="00AC50F4" w:rsidRDefault="0099353F" w:rsidP="0099353F">
      <w:pPr>
        <w:pStyle w:val="Akapitzlist"/>
        <w:keepNext/>
        <w:keepLines/>
        <w:numPr>
          <w:ilvl w:val="1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Integralną część umowy stanowią załączniki:</w:t>
      </w:r>
    </w:p>
    <w:p w:rsidR="0099353F" w:rsidRPr="00AC50F4" w:rsidRDefault="0099353F" w:rsidP="0099353F">
      <w:pPr>
        <w:pStyle w:val="Akapitzlist"/>
        <w:keepNext/>
        <w:keepLines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1) Opis Przedmiotu Zamówienia – załącznik nr 1,</w:t>
      </w:r>
    </w:p>
    <w:p w:rsidR="0099353F" w:rsidRPr="00AC50F4" w:rsidRDefault="0099353F" w:rsidP="0099353F">
      <w:pPr>
        <w:pStyle w:val="Akapitzlist"/>
        <w:keepNext/>
        <w:keepLines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2) Oferta Wykonawcy – załącznik nr 2.</w:t>
      </w:r>
    </w:p>
    <w:p w:rsidR="00844773" w:rsidRPr="00AC50F4" w:rsidRDefault="0099353F" w:rsidP="0099353F">
      <w:pPr>
        <w:pStyle w:val="Akapitzlist"/>
        <w:keepNext/>
        <w:keepLines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3) Umowa powierzenia przetwarzania danych osobowych – załącznik nr 3.</w:t>
      </w:r>
    </w:p>
    <w:p w:rsidR="00763A15" w:rsidRPr="00AC50F4" w:rsidRDefault="00763A15" w:rsidP="00D51E0F">
      <w:pPr>
        <w:keepNext/>
        <w:keepLine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368BB" w:rsidRPr="00AC50F4" w:rsidRDefault="00B368BB" w:rsidP="00D51E0F">
      <w:pPr>
        <w:keepNext/>
        <w:keepLines/>
        <w:spacing w:line="360" w:lineRule="auto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eastAsia="ArialMT" w:hAnsi="Times New Roman"/>
          <w:b/>
          <w:bCs/>
          <w:sz w:val="24"/>
          <w:szCs w:val="24"/>
        </w:rPr>
        <w:t xml:space="preserve">          ZAMAWIAJĄCY                                                                               WYKONAWCA</w:t>
      </w:r>
    </w:p>
    <w:p w:rsidR="003F66C1" w:rsidRPr="00AC50F4" w:rsidRDefault="003F66C1" w:rsidP="00D51E0F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24798" w:rsidRPr="00AC50F4" w:rsidRDefault="00724798" w:rsidP="00D51E0F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F66C1" w:rsidRPr="00AC50F4" w:rsidRDefault="003F66C1" w:rsidP="00D51E0F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F66C1" w:rsidRPr="00AC50F4" w:rsidRDefault="003F66C1" w:rsidP="00D51E0F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F66C1" w:rsidRPr="00AC50F4" w:rsidRDefault="003F66C1" w:rsidP="00D51E0F">
      <w:pPr>
        <w:keepNext/>
        <w:keepLines/>
        <w:spacing w:line="360" w:lineRule="auto"/>
        <w:rPr>
          <w:rFonts w:ascii="Times New Roman" w:hAnsi="Times New Roman"/>
          <w:sz w:val="24"/>
          <w:szCs w:val="24"/>
        </w:rPr>
      </w:pPr>
    </w:p>
    <w:sectPr w:rsidR="003F66C1" w:rsidRPr="00AC50F4" w:rsidSect="003B0ECA">
      <w:headerReference w:type="default" r:id="rId8"/>
      <w:footerReference w:type="default" r:id="rId9"/>
      <w:pgSz w:w="11906" w:h="16838" w:code="9"/>
      <w:pgMar w:top="992" w:right="1418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35D" w:rsidRDefault="00CD735D" w:rsidP="00614E6C">
      <w:pPr>
        <w:spacing w:after="0" w:line="240" w:lineRule="auto"/>
      </w:pPr>
      <w:r>
        <w:separator/>
      </w:r>
    </w:p>
  </w:endnote>
  <w:endnote w:type="continuationSeparator" w:id="1">
    <w:p w:rsidR="00CD735D" w:rsidRDefault="00CD735D" w:rsidP="00614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1610604"/>
      <w:docPartObj>
        <w:docPartGallery w:val="Page Numbers (Bottom of Page)"/>
        <w:docPartUnique/>
      </w:docPartObj>
    </w:sdtPr>
    <w:sdtContent>
      <w:p w:rsidR="003B0ECA" w:rsidRDefault="00285C19">
        <w:pPr>
          <w:pStyle w:val="Stopka"/>
          <w:jc w:val="right"/>
        </w:pPr>
        <w:r>
          <w:fldChar w:fldCharType="begin"/>
        </w:r>
        <w:r w:rsidR="003B0ECA">
          <w:instrText>PAGE   \* MERGEFORMAT</w:instrText>
        </w:r>
        <w:r>
          <w:fldChar w:fldCharType="separate"/>
        </w:r>
        <w:r w:rsidR="00F4256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35D" w:rsidRDefault="00CD735D" w:rsidP="00614E6C">
      <w:pPr>
        <w:spacing w:after="0" w:line="240" w:lineRule="auto"/>
      </w:pPr>
      <w:r>
        <w:separator/>
      </w:r>
    </w:p>
  </w:footnote>
  <w:footnote w:type="continuationSeparator" w:id="1">
    <w:p w:rsidR="00CD735D" w:rsidRDefault="00CD735D" w:rsidP="00614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F94" w:rsidRPr="00312726" w:rsidRDefault="00C00F94" w:rsidP="00C00F94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E504526"/>
    <w:lvl w:ilvl="0">
      <w:numFmt w:val="decimal"/>
      <w:pStyle w:val="Nrparagrafu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9"/>
        </w:tabs>
        <w:ind w:left="1068" w:hanging="360"/>
      </w:pPr>
      <w:rPr>
        <w:color w:val="auto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1788" w:hanging="360"/>
      </w:pPr>
      <w:rPr>
        <w:rFonts w:ascii="Symbol" w:hAnsi="Symbol"/>
        <w:color w:val="auto"/>
        <w:kern w:val="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  <w:color w:val="auto"/>
        <w:kern w:val="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  <w:color w:val="auto"/>
        <w:kern w:val="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Cs/>
        <w:sz w:val="24"/>
        <w:szCs w:val="24"/>
      </w:rPr>
    </w:lvl>
  </w:abstractNum>
  <w:abstractNum w:abstractNumId="4">
    <w:nsid w:val="00000004"/>
    <w:multiLevelType w:val="singleLevel"/>
    <w:tmpl w:val="C45C8AB0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  <w:lang w:val="pl-PL"/>
      </w:rPr>
    </w:lvl>
  </w:abstractNum>
  <w:abstractNum w:abstractNumId="5">
    <w:nsid w:val="00000006"/>
    <w:multiLevelType w:val="multilevel"/>
    <w:tmpl w:val="6504DC08"/>
    <w:name w:val="WW8Num6"/>
    <w:lvl w:ilvl="0">
      <w:start w:val="1"/>
      <w:numFmt w:val="lowerLetter"/>
      <w:lvlText w:val="%1)"/>
      <w:lvlJc w:val="left"/>
      <w:pPr>
        <w:tabs>
          <w:tab w:val="num" w:pos="-142"/>
        </w:tabs>
        <w:ind w:left="644" w:hanging="360"/>
      </w:pPr>
      <w:rPr>
        <w:bCs/>
        <w:color w:val="000000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1788" w:hanging="360"/>
      </w:pPr>
      <w:rPr>
        <w:rFonts w:ascii="Symbol" w:hAnsi="Symbol"/>
        <w:color w:val="auto"/>
        <w:kern w:val="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  <w:color w:val="auto"/>
        <w:kern w:val="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  <w:color w:val="auto"/>
        <w:kern w:val="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/>
        <w:color w:val="000000"/>
        <w:kern w:val="1"/>
      </w:rPr>
    </w:lvl>
  </w:abstractNum>
  <w:abstractNum w:abstractNumId="7">
    <w:nsid w:val="0000000B"/>
    <w:multiLevelType w:val="multilevel"/>
    <w:tmpl w:val="0000000B"/>
    <w:name w:val="WW8Num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8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</w:lvl>
  </w:abstractNum>
  <w:abstractNum w:abstractNumId="9">
    <w:nsid w:val="0000000E"/>
    <w:multiLevelType w:val="multilevel"/>
    <w:tmpl w:val="92265DB4"/>
    <w:name w:val="WW8Num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00000010"/>
    <w:multiLevelType w:val="multilevel"/>
    <w:tmpl w:val="E6586AB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00000013"/>
    <w:multiLevelType w:val="hybridMultilevel"/>
    <w:tmpl w:val="721DA31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8"/>
    <w:multiLevelType w:val="hybridMultilevel"/>
    <w:tmpl w:val="08EDBD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9"/>
    <w:multiLevelType w:val="hybridMultilevel"/>
    <w:tmpl w:val="9638682C"/>
    <w:lvl w:ilvl="0" w:tplc="04150011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5F779F3"/>
    <w:multiLevelType w:val="multilevel"/>
    <w:tmpl w:val="AB96345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2"/>
      </w:rPr>
    </w:lvl>
  </w:abstractNum>
  <w:abstractNum w:abstractNumId="16">
    <w:nsid w:val="06576702"/>
    <w:multiLevelType w:val="hybridMultilevel"/>
    <w:tmpl w:val="C8841A1A"/>
    <w:lvl w:ilvl="0" w:tplc="D4FA032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B1274BC"/>
    <w:multiLevelType w:val="multilevel"/>
    <w:tmpl w:val="7DEC56C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18">
    <w:nsid w:val="198530E3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9">
    <w:nsid w:val="1E7D52A9"/>
    <w:multiLevelType w:val="multilevel"/>
    <w:tmpl w:val="DA9E95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231E7D90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1">
    <w:nsid w:val="23D54B46"/>
    <w:multiLevelType w:val="multilevel"/>
    <w:tmpl w:val="5C04719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22">
    <w:nsid w:val="2422731B"/>
    <w:multiLevelType w:val="hybridMultilevel"/>
    <w:tmpl w:val="3768E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252E27"/>
    <w:multiLevelType w:val="multilevel"/>
    <w:tmpl w:val="7DEC56C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24">
    <w:nsid w:val="2B19228F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5">
    <w:nsid w:val="2FC6026C"/>
    <w:multiLevelType w:val="hybridMultilevel"/>
    <w:tmpl w:val="9C702586"/>
    <w:lvl w:ilvl="0" w:tplc="244CC7F4">
      <w:start w:val="1"/>
      <w:numFmt w:val="decimal"/>
      <w:lvlText w:val="%1."/>
      <w:lvlJc w:val="left"/>
      <w:pPr>
        <w:tabs>
          <w:tab w:val="num" w:pos="644"/>
        </w:tabs>
        <w:ind w:left="568" w:hanging="284"/>
      </w:pPr>
      <w:rPr>
        <w:rFonts w:ascii="Times New Roman" w:eastAsia="Times New Roman" w:hAnsi="Times New Roman" w:cs="Times New Roman"/>
      </w:rPr>
    </w:lvl>
    <w:lvl w:ilvl="1" w:tplc="0C662AC6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6">
    <w:nsid w:val="34CD6B68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7">
    <w:nsid w:val="3AF332C0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8">
    <w:nsid w:val="3B6E39DF"/>
    <w:multiLevelType w:val="multilevel"/>
    <w:tmpl w:val="8D1606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3D6C2580"/>
    <w:multiLevelType w:val="hybridMultilevel"/>
    <w:tmpl w:val="9478549E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FBACA6E">
      <w:start w:val="1"/>
      <w:numFmt w:val="lowerLetter"/>
      <w:lvlText w:val="%2)"/>
      <w:lvlJc w:val="left"/>
      <w:pPr>
        <w:ind w:left="216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3FA30720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05D7E2C"/>
    <w:multiLevelType w:val="singleLevel"/>
    <w:tmpl w:val="5AEA2A04"/>
    <w:lvl w:ilvl="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i w:val="0"/>
      </w:rPr>
    </w:lvl>
  </w:abstractNum>
  <w:abstractNum w:abstractNumId="32">
    <w:nsid w:val="40C505BA"/>
    <w:multiLevelType w:val="hybridMultilevel"/>
    <w:tmpl w:val="46D0F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6F55C05"/>
    <w:multiLevelType w:val="multilevel"/>
    <w:tmpl w:val="C9F203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496026FE"/>
    <w:multiLevelType w:val="hybridMultilevel"/>
    <w:tmpl w:val="3BF0B716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</w:lvl>
    <w:lvl w:ilvl="1" w:tplc="AD9813EC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5">
    <w:nsid w:val="4A9443D1"/>
    <w:multiLevelType w:val="hybridMultilevel"/>
    <w:tmpl w:val="CF521D52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6">
    <w:nsid w:val="53B45D8E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37">
    <w:nsid w:val="54B608D1"/>
    <w:multiLevelType w:val="hybridMultilevel"/>
    <w:tmpl w:val="B6B84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8454BE"/>
    <w:multiLevelType w:val="hybridMultilevel"/>
    <w:tmpl w:val="C6E4B0E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5D1002E0"/>
    <w:multiLevelType w:val="multilevel"/>
    <w:tmpl w:val="5C04719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40">
    <w:nsid w:val="5DE3156B"/>
    <w:multiLevelType w:val="hybridMultilevel"/>
    <w:tmpl w:val="B8F6671C"/>
    <w:lvl w:ilvl="0" w:tplc="08EA437C">
      <w:start w:val="1"/>
      <w:numFmt w:val="decimal"/>
      <w:lvlText w:val="%1)"/>
      <w:lvlJc w:val="left"/>
      <w:pPr>
        <w:tabs>
          <w:tab w:val="num" w:pos="360"/>
        </w:tabs>
        <w:ind w:left="1814" w:hanging="18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E2D2606"/>
    <w:multiLevelType w:val="hybridMultilevel"/>
    <w:tmpl w:val="C7104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664830"/>
    <w:multiLevelType w:val="multilevel"/>
    <w:tmpl w:val="4D9CE2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3">
    <w:nsid w:val="5FC84A10"/>
    <w:multiLevelType w:val="multilevel"/>
    <w:tmpl w:val="DA9E95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61704116"/>
    <w:multiLevelType w:val="hybridMultilevel"/>
    <w:tmpl w:val="DC7056BC"/>
    <w:name w:val="WW8Num142"/>
    <w:lvl w:ilvl="0" w:tplc="1206CEE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61F4187B"/>
    <w:multiLevelType w:val="multilevel"/>
    <w:tmpl w:val="4886B5B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38" w:hanging="454"/>
      </w:pPr>
      <w:rPr>
        <w:rFonts w:ascii="Times New Roman" w:eastAsia="Calibri" w:hAnsi="Times New Roman" w:cs="Times New Roman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46">
    <w:nsid w:val="62FA6160"/>
    <w:multiLevelType w:val="hybridMultilevel"/>
    <w:tmpl w:val="D95E678C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FBACA6E">
      <w:start w:val="1"/>
      <w:numFmt w:val="lowerLetter"/>
      <w:lvlText w:val="%2)"/>
      <w:lvlJc w:val="left"/>
      <w:pPr>
        <w:ind w:left="216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6669156D"/>
    <w:multiLevelType w:val="hybridMultilevel"/>
    <w:tmpl w:val="D9B0BDEE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66837E4D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49">
    <w:nsid w:val="675A2BF9"/>
    <w:multiLevelType w:val="hybridMultilevel"/>
    <w:tmpl w:val="3D844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A686387"/>
    <w:multiLevelType w:val="hybridMultilevel"/>
    <w:tmpl w:val="D9A87982"/>
    <w:lvl w:ilvl="0" w:tplc="11EA9F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F486DB6"/>
    <w:multiLevelType w:val="hybridMultilevel"/>
    <w:tmpl w:val="03B69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54C3585"/>
    <w:multiLevelType w:val="hybridMultilevel"/>
    <w:tmpl w:val="F1FE22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E5F45C2"/>
    <w:multiLevelType w:val="hybridMultilevel"/>
    <w:tmpl w:val="3E048C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49"/>
  </w:num>
  <w:num w:numId="3">
    <w:abstractNumId w:val="40"/>
  </w:num>
  <w:num w:numId="4">
    <w:abstractNumId w:val="45"/>
  </w:num>
  <w:num w:numId="5">
    <w:abstractNumId w:val="20"/>
  </w:num>
  <w:num w:numId="6">
    <w:abstractNumId w:val="31"/>
  </w:num>
  <w:num w:numId="7">
    <w:abstractNumId w:val="24"/>
  </w:num>
  <w:num w:numId="8">
    <w:abstractNumId w:val="0"/>
    <w:lvlOverride w:ilvl="0">
      <w:lvl w:ilvl="0">
        <w:start w:val="1"/>
        <w:numFmt w:val="bullet"/>
        <w:pStyle w:val="Nrparagrafu"/>
        <w:lvlText w:val="§"/>
        <w:legacy w:legacy="1" w:legacySpace="57" w:legacyIndent="0"/>
        <w:lvlJc w:val="left"/>
      </w:lvl>
    </w:lvlOverride>
  </w:num>
  <w:num w:numId="9">
    <w:abstractNumId w:val="26"/>
  </w:num>
  <w:num w:numId="10">
    <w:abstractNumId w:val="36"/>
  </w:num>
  <w:num w:numId="11">
    <w:abstractNumId w:val="48"/>
  </w:num>
  <w:num w:numId="12">
    <w:abstractNumId w:val="18"/>
  </w:num>
  <w:num w:numId="13">
    <w:abstractNumId w:val="27"/>
  </w:num>
  <w:num w:numId="14">
    <w:abstractNumId w:val="16"/>
  </w:num>
  <w:num w:numId="15">
    <w:abstractNumId w:val="25"/>
  </w:num>
  <w:num w:numId="16">
    <w:abstractNumId w:val="50"/>
  </w:num>
  <w:num w:numId="17">
    <w:abstractNumId w:val="32"/>
  </w:num>
  <w:num w:numId="18">
    <w:abstractNumId w:val="35"/>
  </w:num>
  <w:num w:numId="19">
    <w:abstractNumId w:val="34"/>
  </w:num>
  <w:num w:numId="20">
    <w:abstractNumId w:val="21"/>
  </w:num>
  <w:num w:numId="21">
    <w:abstractNumId w:val="39"/>
  </w:num>
  <w:num w:numId="22">
    <w:abstractNumId w:val="12"/>
  </w:num>
  <w:num w:numId="23">
    <w:abstractNumId w:val="13"/>
  </w:num>
  <w:num w:numId="24">
    <w:abstractNumId w:val="14"/>
  </w:num>
  <w:num w:numId="25">
    <w:abstractNumId w:val="30"/>
  </w:num>
  <w:num w:numId="26">
    <w:abstractNumId w:val="17"/>
  </w:num>
  <w:num w:numId="27">
    <w:abstractNumId w:val="23"/>
  </w:num>
  <w:num w:numId="28">
    <w:abstractNumId w:val="47"/>
  </w:num>
  <w:num w:numId="29">
    <w:abstractNumId w:val="29"/>
  </w:num>
  <w:num w:numId="30">
    <w:abstractNumId w:val="46"/>
  </w:num>
  <w:num w:numId="31">
    <w:abstractNumId w:val="42"/>
  </w:num>
  <w:num w:numId="32">
    <w:abstractNumId w:val="41"/>
  </w:num>
  <w:num w:numId="33">
    <w:abstractNumId w:val="52"/>
  </w:num>
  <w:num w:numId="34">
    <w:abstractNumId w:val="15"/>
  </w:num>
  <w:num w:numId="35">
    <w:abstractNumId w:val="33"/>
  </w:num>
  <w:num w:numId="36">
    <w:abstractNumId w:val="28"/>
  </w:num>
  <w:num w:numId="37">
    <w:abstractNumId w:val="43"/>
  </w:num>
  <w:num w:numId="38">
    <w:abstractNumId w:val="19"/>
  </w:num>
  <w:num w:numId="39">
    <w:abstractNumId w:val="51"/>
  </w:num>
  <w:num w:numId="40">
    <w:abstractNumId w:val="37"/>
  </w:num>
  <w:num w:numId="41">
    <w:abstractNumId w:val="22"/>
  </w:num>
  <w:num w:numId="42">
    <w:abstractNumId w:val="38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614E6C"/>
    <w:rsid w:val="00000FBF"/>
    <w:rsid w:val="00031775"/>
    <w:rsid w:val="00034384"/>
    <w:rsid w:val="00042B21"/>
    <w:rsid w:val="00043650"/>
    <w:rsid w:val="00046611"/>
    <w:rsid w:val="00047EC1"/>
    <w:rsid w:val="000810EF"/>
    <w:rsid w:val="000A3D1F"/>
    <w:rsid w:val="000A7E27"/>
    <w:rsid w:val="000B297C"/>
    <w:rsid w:val="000B4AB1"/>
    <w:rsid w:val="000C00EE"/>
    <w:rsid w:val="000C0DD7"/>
    <w:rsid w:val="000D17AF"/>
    <w:rsid w:val="000E2B66"/>
    <w:rsid w:val="000E2BD3"/>
    <w:rsid w:val="00103234"/>
    <w:rsid w:val="00110CA6"/>
    <w:rsid w:val="00123A01"/>
    <w:rsid w:val="00125BD7"/>
    <w:rsid w:val="001267FD"/>
    <w:rsid w:val="00142D31"/>
    <w:rsid w:val="00144174"/>
    <w:rsid w:val="00146823"/>
    <w:rsid w:val="0014776F"/>
    <w:rsid w:val="001559B8"/>
    <w:rsid w:val="00163755"/>
    <w:rsid w:val="00163BA8"/>
    <w:rsid w:val="00166A45"/>
    <w:rsid w:val="00167CB1"/>
    <w:rsid w:val="00170496"/>
    <w:rsid w:val="001714C0"/>
    <w:rsid w:val="001817A8"/>
    <w:rsid w:val="00183EF9"/>
    <w:rsid w:val="001A1FB2"/>
    <w:rsid w:val="001A5715"/>
    <w:rsid w:val="001A6602"/>
    <w:rsid w:val="001C182E"/>
    <w:rsid w:val="001C2C19"/>
    <w:rsid w:val="001C7913"/>
    <w:rsid w:val="001E1661"/>
    <w:rsid w:val="00204FC7"/>
    <w:rsid w:val="0022420F"/>
    <w:rsid w:val="00230C0D"/>
    <w:rsid w:val="00235985"/>
    <w:rsid w:val="00251414"/>
    <w:rsid w:val="002579CB"/>
    <w:rsid w:val="00260288"/>
    <w:rsid w:val="00263E96"/>
    <w:rsid w:val="00276B64"/>
    <w:rsid w:val="00285C19"/>
    <w:rsid w:val="00292B7E"/>
    <w:rsid w:val="00294086"/>
    <w:rsid w:val="002A7AE9"/>
    <w:rsid w:val="002B2820"/>
    <w:rsid w:val="002B5FD0"/>
    <w:rsid w:val="002C079C"/>
    <w:rsid w:val="002D061A"/>
    <w:rsid w:val="002E52F7"/>
    <w:rsid w:val="002E77F2"/>
    <w:rsid w:val="0030616D"/>
    <w:rsid w:val="00313818"/>
    <w:rsid w:val="00313E68"/>
    <w:rsid w:val="00315F4E"/>
    <w:rsid w:val="00342C83"/>
    <w:rsid w:val="003536F3"/>
    <w:rsid w:val="00360D2B"/>
    <w:rsid w:val="0036131C"/>
    <w:rsid w:val="00387518"/>
    <w:rsid w:val="00393D27"/>
    <w:rsid w:val="003A5721"/>
    <w:rsid w:val="003B0ECA"/>
    <w:rsid w:val="003D68A2"/>
    <w:rsid w:val="003D7690"/>
    <w:rsid w:val="003F4652"/>
    <w:rsid w:val="003F66C1"/>
    <w:rsid w:val="00400930"/>
    <w:rsid w:val="00401BE6"/>
    <w:rsid w:val="00410756"/>
    <w:rsid w:val="004161BE"/>
    <w:rsid w:val="00420A3B"/>
    <w:rsid w:val="004250CD"/>
    <w:rsid w:val="004329A0"/>
    <w:rsid w:val="00450DCB"/>
    <w:rsid w:val="00453AE7"/>
    <w:rsid w:val="0046167D"/>
    <w:rsid w:val="00480325"/>
    <w:rsid w:val="0048693A"/>
    <w:rsid w:val="004A4F99"/>
    <w:rsid w:val="004A7BCA"/>
    <w:rsid w:val="004B2223"/>
    <w:rsid w:val="004C4E26"/>
    <w:rsid w:val="004D12FC"/>
    <w:rsid w:val="004E7120"/>
    <w:rsid w:val="00501AAE"/>
    <w:rsid w:val="00513D2A"/>
    <w:rsid w:val="00524877"/>
    <w:rsid w:val="0053267F"/>
    <w:rsid w:val="00533B38"/>
    <w:rsid w:val="00533D84"/>
    <w:rsid w:val="00553AE5"/>
    <w:rsid w:val="005630F5"/>
    <w:rsid w:val="00564D84"/>
    <w:rsid w:val="00570BBC"/>
    <w:rsid w:val="005714E8"/>
    <w:rsid w:val="00583AF6"/>
    <w:rsid w:val="005853E9"/>
    <w:rsid w:val="0059154B"/>
    <w:rsid w:val="00595B3A"/>
    <w:rsid w:val="00596827"/>
    <w:rsid w:val="005A01D7"/>
    <w:rsid w:val="005A1D63"/>
    <w:rsid w:val="005B2D6B"/>
    <w:rsid w:val="005C370F"/>
    <w:rsid w:val="005D0CAB"/>
    <w:rsid w:val="005E0D42"/>
    <w:rsid w:val="005E27D2"/>
    <w:rsid w:val="00600214"/>
    <w:rsid w:val="00606272"/>
    <w:rsid w:val="00607A01"/>
    <w:rsid w:val="00611E9D"/>
    <w:rsid w:val="00612014"/>
    <w:rsid w:val="00614E6C"/>
    <w:rsid w:val="00625F27"/>
    <w:rsid w:val="00630BF1"/>
    <w:rsid w:val="00636523"/>
    <w:rsid w:val="0064384F"/>
    <w:rsid w:val="00653301"/>
    <w:rsid w:val="00660843"/>
    <w:rsid w:val="006611D7"/>
    <w:rsid w:val="00662385"/>
    <w:rsid w:val="006661EB"/>
    <w:rsid w:val="00680A79"/>
    <w:rsid w:val="006840B2"/>
    <w:rsid w:val="00685BCA"/>
    <w:rsid w:val="006A00B8"/>
    <w:rsid w:val="006A39C3"/>
    <w:rsid w:val="006C3503"/>
    <w:rsid w:val="006D3B7C"/>
    <w:rsid w:val="006D766F"/>
    <w:rsid w:val="006E3D7A"/>
    <w:rsid w:val="006E5CAF"/>
    <w:rsid w:val="00707842"/>
    <w:rsid w:val="00710FD4"/>
    <w:rsid w:val="00724798"/>
    <w:rsid w:val="00724AB4"/>
    <w:rsid w:val="007639BD"/>
    <w:rsid w:val="00763A15"/>
    <w:rsid w:val="00765901"/>
    <w:rsid w:val="00770B61"/>
    <w:rsid w:val="0077739A"/>
    <w:rsid w:val="00780372"/>
    <w:rsid w:val="00790A99"/>
    <w:rsid w:val="007940C3"/>
    <w:rsid w:val="00794B34"/>
    <w:rsid w:val="007C18F3"/>
    <w:rsid w:val="007C2F80"/>
    <w:rsid w:val="007C7292"/>
    <w:rsid w:val="007E0F17"/>
    <w:rsid w:val="007E5C9C"/>
    <w:rsid w:val="007F0312"/>
    <w:rsid w:val="007F2B36"/>
    <w:rsid w:val="007F4A5F"/>
    <w:rsid w:val="00804342"/>
    <w:rsid w:val="00807966"/>
    <w:rsid w:val="00807B00"/>
    <w:rsid w:val="00811000"/>
    <w:rsid w:val="00821064"/>
    <w:rsid w:val="00823F6A"/>
    <w:rsid w:val="0083677A"/>
    <w:rsid w:val="0084085D"/>
    <w:rsid w:val="00842120"/>
    <w:rsid w:val="00842BEB"/>
    <w:rsid w:val="0084452F"/>
    <w:rsid w:val="00844773"/>
    <w:rsid w:val="0086739F"/>
    <w:rsid w:val="00875AD4"/>
    <w:rsid w:val="00876B95"/>
    <w:rsid w:val="00877917"/>
    <w:rsid w:val="00887D3B"/>
    <w:rsid w:val="00895D59"/>
    <w:rsid w:val="008A0615"/>
    <w:rsid w:val="008A1F4A"/>
    <w:rsid w:val="008A23D8"/>
    <w:rsid w:val="008A6205"/>
    <w:rsid w:val="008B02EA"/>
    <w:rsid w:val="008B14A4"/>
    <w:rsid w:val="008C1E75"/>
    <w:rsid w:val="008C2F3F"/>
    <w:rsid w:val="008D0AE7"/>
    <w:rsid w:val="008D7DFB"/>
    <w:rsid w:val="008F184E"/>
    <w:rsid w:val="0091391D"/>
    <w:rsid w:val="0091437A"/>
    <w:rsid w:val="00932979"/>
    <w:rsid w:val="00937D9A"/>
    <w:rsid w:val="0094413B"/>
    <w:rsid w:val="00961FC7"/>
    <w:rsid w:val="0096756D"/>
    <w:rsid w:val="0097255A"/>
    <w:rsid w:val="00972747"/>
    <w:rsid w:val="00975B96"/>
    <w:rsid w:val="0098381D"/>
    <w:rsid w:val="0099093E"/>
    <w:rsid w:val="0099353F"/>
    <w:rsid w:val="009957A7"/>
    <w:rsid w:val="009979CE"/>
    <w:rsid w:val="009A22E9"/>
    <w:rsid w:val="009A33E2"/>
    <w:rsid w:val="009B6250"/>
    <w:rsid w:val="009C35CB"/>
    <w:rsid w:val="009C7A6E"/>
    <w:rsid w:val="009D1B34"/>
    <w:rsid w:val="009F2893"/>
    <w:rsid w:val="00A152C4"/>
    <w:rsid w:val="00A257D8"/>
    <w:rsid w:val="00A36D14"/>
    <w:rsid w:val="00A409E5"/>
    <w:rsid w:val="00A45DE1"/>
    <w:rsid w:val="00A558F7"/>
    <w:rsid w:val="00A56CAF"/>
    <w:rsid w:val="00A70644"/>
    <w:rsid w:val="00A70888"/>
    <w:rsid w:val="00A709D3"/>
    <w:rsid w:val="00A83907"/>
    <w:rsid w:val="00A86A2A"/>
    <w:rsid w:val="00AA0631"/>
    <w:rsid w:val="00AA393B"/>
    <w:rsid w:val="00AB020F"/>
    <w:rsid w:val="00AC50F4"/>
    <w:rsid w:val="00AC6623"/>
    <w:rsid w:val="00AD3577"/>
    <w:rsid w:val="00AE4F19"/>
    <w:rsid w:val="00AF09BF"/>
    <w:rsid w:val="00AF3554"/>
    <w:rsid w:val="00B032DB"/>
    <w:rsid w:val="00B03ACD"/>
    <w:rsid w:val="00B16429"/>
    <w:rsid w:val="00B16C0D"/>
    <w:rsid w:val="00B17FCA"/>
    <w:rsid w:val="00B212D0"/>
    <w:rsid w:val="00B368BB"/>
    <w:rsid w:val="00B37145"/>
    <w:rsid w:val="00B41D93"/>
    <w:rsid w:val="00B55396"/>
    <w:rsid w:val="00B5786C"/>
    <w:rsid w:val="00B70787"/>
    <w:rsid w:val="00B82FDC"/>
    <w:rsid w:val="00B83B7F"/>
    <w:rsid w:val="00B90EB9"/>
    <w:rsid w:val="00B922AA"/>
    <w:rsid w:val="00BA1AFF"/>
    <w:rsid w:val="00BB4740"/>
    <w:rsid w:val="00BC0EA4"/>
    <w:rsid w:val="00BC2AEC"/>
    <w:rsid w:val="00BC7EA8"/>
    <w:rsid w:val="00BD067F"/>
    <w:rsid w:val="00BE3E17"/>
    <w:rsid w:val="00C00F94"/>
    <w:rsid w:val="00C114F5"/>
    <w:rsid w:val="00C132EE"/>
    <w:rsid w:val="00C220F4"/>
    <w:rsid w:val="00C24B01"/>
    <w:rsid w:val="00C2721C"/>
    <w:rsid w:val="00C30588"/>
    <w:rsid w:val="00C502D1"/>
    <w:rsid w:val="00C63248"/>
    <w:rsid w:val="00C64603"/>
    <w:rsid w:val="00C65163"/>
    <w:rsid w:val="00C8097A"/>
    <w:rsid w:val="00C8582E"/>
    <w:rsid w:val="00CA3A83"/>
    <w:rsid w:val="00CA3AEA"/>
    <w:rsid w:val="00CA4604"/>
    <w:rsid w:val="00CC6ECC"/>
    <w:rsid w:val="00CD05FD"/>
    <w:rsid w:val="00CD735D"/>
    <w:rsid w:val="00CE5A81"/>
    <w:rsid w:val="00CE751D"/>
    <w:rsid w:val="00D05B99"/>
    <w:rsid w:val="00D15790"/>
    <w:rsid w:val="00D2351C"/>
    <w:rsid w:val="00D2413D"/>
    <w:rsid w:val="00D3277C"/>
    <w:rsid w:val="00D356ED"/>
    <w:rsid w:val="00D35F09"/>
    <w:rsid w:val="00D45286"/>
    <w:rsid w:val="00D51E0F"/>
    <w:rsid w:val="00D53DAE"/>
    <w:rsid w:val="00D56440"/>
    <w:rsid w:val="00D60D82"/>
    <w:rsid w:val="00D63A6B"/>
    <w:rsid w:val="00D70F56"/>
    <w:rsid w:val="00D92161"/>
    <w:rsid w:val="00D959D3"/>
    <w:rsid w:val="00DB7ECE"/>
    <w:rsid w:val="00DC218E"/>
    <w:rsid w:val="00DD0F1B"/>
    <w:rsid w:val="00DD0F74"/>
    <w:rsid w:val="00E02BB7"/>
    <w:rsid w:val="00E02E62"/>
    <w:rsid w:val="00E04556"/>
    <w:rsid w:val="00E06028"/>
    <w:rsid w:val="00E1000F"/>
    <w:rsid w:val="00E10915"/>
    <w:rsid w:val="00E26274"/>
    <w:rsid w:val="00E41F15"/>
    <w:rsid w:val="00E549A1"/>
    <w:rsid w:val="00E656FF"/>
    <w:rsid w:val="00E80A26"/>
    <w:rsid w:val="00EB1B89"/>
    <w:rsid w:val="00EB54F3"/>
    <w:rsid w:val="00EE482A"/>
    <w:rsid w:val="00EF3B2C"/>
    <w:rsid w:val="00EF434E"/>
    <w:rsid w:val="00EF49FE"/>
    <w:rsid w:val="00EF7AF2"/>
    <w:rsid w:val="00F119B7"/>
    <w:rsid w:val="00F17DDD"/>
    <w:rsid w:val="00F3468A"/>
    <w:rsid w:val="00F35323"/>
    <w:rsid w:val="00F42567"/>
    <w:rsid w:val="00F51F49"/>
    <w:rsid w:val="00F64703"/>
    <w:rsid w:val="00F73CB6"/>
    <w:rsid w:val="00F823FB"/>
    <w:rsid w:val="00F8297B"/>
    <w:rsid w:val="00F9493F"/>
    <w:rsid w:val="00F977B6"/>
    <w:rsid w:val="00FA2E75"/>
    <w:rsid w:val="00FB1316"/>
    <w:rsid w:val="00FC4FAE"/>
    <w:rsid w:val="00FC63C5"/>
    <w:rsid w:val="00FC6DDF"/>
    <w:rsid w:val="00FC77CA"/>
    <w:rsid w:val="00FE7EA9"/>
    <w:rsid w:val="00FF10BD"/>
    <w:rsid w:val="00FF1C30"/>
    <w:rsid w:val="00FF6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E6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F49FE"/>
    <w:pPr>
      <w:keepNext/>
      <w:spacing w:after="0" w:line="240" w:lineRule="auto"/>
      <w:jc w:val="right"/>
      <w:outlineLvl w:val="0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1000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3301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3301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E6C"/>
  </w:style>
  <w:style w:type="paragraph" w:styleId="Stopka">
    <w:name w:val="footer"/>
    <w:basedOn w:val="Normalny"/>
    <w:link w:val="StopkaZnak"/>
    <w:uiPriority w:val="99"/>
    <w:unhideWhenUsed/>
    <w:rsid w:val="0061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E6C"/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uiPriority w:val="34"/>
    <w:qFormat/>
    <w:rsid w:val="0080796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7A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A7AE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A7AE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6470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C4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link w:val="TytuZnak"/>
    <w:qFormat/>
    <w:rsid w:val="00EF49FE"/>
    <w:pPr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EF49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EF49FE"/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F49F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49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FC77CA"/>
    <w:pPr>
      <w:widowControl w:val="0"/>
      <w:suppressAutoHyphens/>
      <w:spacing w:after="0" w:line="240" w:lineRule="auto"/>
      <w:ind w:left="720"/>
    </w:pPr>
    <w:rPr>
      <w:kern w:val="1"/>
      <w:sz w:val="24"/>
      <w:szCs w:val="24"/>
      <w:lang w:eastAsia="hi-IN" w:bidi="hi-IN"/>
    </w:rPr>
  </w:style>
  <w:style w:type="paragraph" w:customStyle="1" w:styleId="Standard">
    <w:name w:val="Standard"/>
    <w:rsid w:val="00FC77CA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FC77CA"/>
    <w:rPr>
      <w:sz w:val="16"/>
      <w:szCs w:val="16"/>
    </w:rPr>
  </w:style>
  <w:style w:type="paragraph" w:customStyle="1" w:styleId="Default">
    <w:name w:val="Default"/>
    <w:rsid w:val="00AA06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Odwoaniedokomentarza1">
    <w:name w:val="Odwołanie do komentarza1"/>
    <w:rsid w:val="00BE3E17"/>
    <w:rPr>
      <w:sz w:val="16"/>
      <w:szCs w:val="16"/>
    </w:rPr>
  </w:style>
  <w:style w:type="paragraph" w:styleId="Lista">
    <w:name w:val="List"/>
    <w:basedOn w:val="Tekstpodstawowy"/>
    <w:rsid w:val="00BE3E17"/>
    <w:pPr>
      <w:widowControl w:val="0"/>
      <w:suppressAutoHyphens/>
    </w:pPr>
    <w:rPr>
      <w:rFonts w:eastAsia="Lucida Sans Unicode" w:cs="Tahoma"/>
      <w:kern w:val="1"/>
      <w:lang w:eastAsia="ar-SA"/>
    </w:rPr>
  </w:style>
  <w:style w:type="character" w:customStyle="1" w:styleId="Nagwek3Znak">
    <w:name w:val="Nagłówek 3 Znak"/>
    <w:link w:val="Nagwek3"/>
    <w:uiPriority w:val="9"/>
    <w:semiHidden/>
    <w:rsid w:val="00653301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653301"/>
    <w:rPr>
      <w:rFonts w:ascii="Cambria" w:eastAsia="Times New Roman" w:hAnsi="Cambria" w:cs="Times New Roman"/>
      <w:i/>
      <w:iCs/>
      <w:color w:val="365F91"/>
    </w:rPr>
  </w:style>
  <w:style w:type="character" w:styleId="Hipercze">
    <w:name w:val="Hyperlink"/>
    <w:uiPriority w:val="99"/>
    <w:unhideWhenUsed/>
    <w:rsid w:val="00653301"/>
    <w:rPr>
      <w:color w:val="0000FF"/>
      <w:u w:val="single"/>
    </w:rPr>
  </w:style>
  <w:style w:type="paragraph" w:customStyle="1" w:styleId="Nrparagrafu">
    <w:name w:val="Nr paragrafu"/>
    <w:basedOn w:val="Normalny"/>
    <w:next w:val="Normalny"/>
    <w:rsid w:val="00653301"/>
    <w:pPr>
      <w:keepNext/>
      <w:keepLines/>
      <w:numPr>
        <w:numId w:val="8"/>
      </w:numPr>
      <w:suppressAutoHyphens/>
      <w:spacing w:before="120" w:after="120" w:line="240" w:lineRule="auto"/>
      <w:jc w:val="center"/>
    </w:pPr>
    <w:rPr>
      <w:rFonts w:ascii="Times New Roman" w:eastAsia="Times New Roman" w:hAnsi="Times New Roman"/>
      <w:snapToGrid w:val="0"/>
      <w:kern w:val="20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4F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4F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4F9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4F99"/>
    <w:rPr>
      <w:b/>
      <w:bCs/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EB1B89"/>
    <w:rPr>
      <w:color w:val="808080"/>
      <w:shd w:val="clear" w:color="auto" w:fill="E6E6E6"/>
    </w:rPr>
  </w:style>
  <w:style w:type="character" w:customStyle="1" w:styleId="Nagwek2Znak">
    <w:name w:val="Nagłówek 2 Znak"/>
    <w:link w:val="Nagwek2"/>
    <w:uiPriority w:val="9"/>
    <w:semiHidden/>
    <w:rsid w:val="00811000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Nierozpoznanawzmianka2">
    <w:name w:val="Nierozpoznana wzmianka2"/>
    <w:uiPriority w:val="99"/>
    <w:semiHidden/>
    <w:unhideWhenUsed/>
    <w:rsid w:val="004250CD"/>
    <w:rPr>
      <w:color w:val="605E5C"/>
      <w:shd w:val="clear" w:color="auto" w:fill="E1DFDD"/>
    </w:rPr>
  </w:style>
  <w:style w:type="character" w:customStyle="1" w:styleId="TekstkomentarzaZnak1">
    <w:name w:val="Tekst komentarza Znak1"/>
    <w:uiPriority w:val="99"/>
    <w:semiHidden/>
    <w:rsid w:val="006661EB"/>
    <w:rPr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60D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7247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BD06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D5644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2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992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16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7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2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1EEE9-E53F-4BF5-9AB8-7C070B78D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3265</Words>
  <Characters>19596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22816</CharactersWithSpaces>
  <SharedDoc>false</SharedDoc>
  <HLinks>
    <vt:vector size="12" baseType="variant">
      <vt:variant>
        <vt:i4>1638455</vt:i4>
      </vt:variant>
      <vt:variant>
        <vt:i4>3</vt:i4>
      </vt:variant>
      <vt:variant>
        <vt:i4>0</vt:i4>
      </vt:variant>
      <vt:variant>
        <vt:i4>5</vt:i4>
      </vt:variant>
      <vt:variant>
        <vt:lpwstr>mailto:iod@lodzkie.pl</vt:lpwstr>
      </vt:variant>
      <vt:variant>
        <vt:lpwstr/>
      </vt:variant>
      <vt:variant>
        <vt:i4>4587585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Danusia</dc:creator>
  <cp:keywords/>
  <cp:lastModifiedBy>zszychlin@op.pl</cp:lastModifiedBy>
  <cp:revision>10</cp:revision>
  <cp:lastPrinted>2024-12-16T13:25:00Z</cp:lastPrinted>
  <dcterms:created xsi:type="dcterms:W3CDTF">2025-10-12T13:05:00Z</dcterms:created>
  <dcterms:modified xsi:type="dcterms:W3CDTF">2026-01-21T11:13:00Z</dcterms:modified>
</cp:coreProperties>
</file>